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EC3" w:rsidRDefault="00E5007D" w:rsidP="005E3EC3">
      <w:pPr>
        <w:tabs>
          <w:tab w:val="left" w:pos="7655"/>
        </w:tabs>
        <w:jc w:val="both"/>
        <w:rPr>
          <w:sz w:val="24"/>
        </w:rPr>
      </w:pPr>
      <w:bookmarkStart w:id="0" w:name="_GoBack"/>
      <w:bookmarkEnd w:id="0"/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9D7352" w:rsidRDefault="00E5007D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5E3EC3" w:rsidRPr="009D7352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5E3EC3" w:rsidRPr="009D7352" w:rsidRDefault="005E3EC3" w:rsidP="005E3EC3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D7352">
        <w:rPr>
          <w:rFonts w:ascii="ScalaSans" w:hAnsi="ScalaSans"/>
          <w:lang w:val="hu-HU"/>
        </w:rPr>
        <w:t>8380 Hévíz, Kossuth Lajos u. 1.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2B2D2A">
        <w:rPr>
          <w:rFonts w:ascii="Arial" w:hAnsi="Arial" w:cs="Arial"/>
          <w:sz w:val="24"/>
          <w:szCs w:val="24"/>
        </w:rPr>
        <w:t>HIV/</w:t>
      </w:r>
      <w:r w:rsidR="00A7780B">
        <w:rPr>
          <w:rFonts w:ascii="Arial" w:hAnsi="Arial" w:cs="Arial"/>
          <w:sz w:val="24"/>
          <w:szCs w:val="24"/>
        </w:rPr>
        <w:t>8534-4</w:t>
      </w:r>
      <w:r w:rsidR="002B2D2A">
        <w:rPr>
          <w:rFonts w:ascii="Arial" w:hAnsi="Arial" w:cs="Arial"/>
          <w:sz w:val="24"/>
          <w:szCs w:val="24"/>
        </w:rPr>
        <w:t>/2021</w:t>
      </w:r>
      <w:r w:rsidRPr="00B52A73">
        <w:rPr>
          <w:rFonts w:ascii="Arial" w:hAnsi="Arial" w:cs="Arial"/>
          <w:sz w:val="24"/>
          <w:szCs w:val="24"/>
        </w:rPr>
        <w:t>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B52A73">
        <w:rPr>
          <w:rFonts w:ascii="Arial" w:hAnsi="Arial" w:cs="Arial"/>
          <w:sz w:val="24"/>
          <w:szCs w:val="24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733D0" w:rsidRPr="002D4BC8" w:rsidRDefault="001733D0" w:rsidP="001733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2021. augusztus </w:t>
      </w:r>
      <w:r w:rsidR="00687ABC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-</w:t>
      </w:r>
      <w:r w:rsidR="00687AB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i</w:t>
      </w:r>
      <w:r w:rsidRPr="005D7AF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5E3EC3" w:rsidRPr="002D4BC8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3630" w:rsidRPr="005C3630" w:rsidRDefault="004202EA" w:rsidP="00ED0DDF">
      <w:pPr>
        <w:ind w:left="1410" w:hanging="1410"/>
        <w:jc w:val="both"/>
        <w:rPr>
          <w:rFonts w:ascii="Arial" w:eastAsiaTheme="minorHAnsi" w:hAnsi="Arial" w:cs="Arial"/>
          <w:sz w:val="24"/>
          <w:szCs w:val="24"/>
        </w:rPr>
      </w:pPr>
      <w:r w:rsidRPr="005C3630">
        <w:rPr>
          <w:rFonts w:ascii="Arial" w:hAnsi="Arial" w:cs="Arial"/>
          <w:b/>
          <w:sz w:val="24"/>
          <w:szCs w:val="24"/>
        </w:rPr>
        <w:t>Tárgy:</w:t>
      </w:r>
      <w:r w:rsidR="00C2700D" w:rsidRPr="005C3630">
        <w:rPr>
          <w:rFonts w:ascii="Arial" w:hAnsi="Arial" w:cs="Arial"/>
          <w:b/>
          <w:sz w:val="24"/>
          <w:szCs w:val="24"/>
        </w:rPr>
        <w:tab/>
      </w:r>
      <w:r w:rsidR="00A7780B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A7780B">
        <w:rPr>
          <w:rFonts w:ascii="Arial" w:hAnsi="Arial" w:cs="Arial"/>
          <w:sz w:val="24"/>
          <w:szCs w:val="24"/>
        </w:rPr>
        <w:t>Mikolás</w:t>
      </w:r>
      <w:proofErr w:type="spellEnd"/>
      <w:r w:rsidR="00A7780B">
        <w:rPr>
          <w:rFonts w:ascii="Arial" w:hAnsi="Arial" w:cs="Arial"/>
          <w:sz w:val="24"/>
          <w:szCs w:val="24"/>
        </w:rPr>
        <w:t xml:space="preserve"> és társa Bt.</w:t>
      </w:r>
      <w:r w:rsidR="009D7352" w:rsidRPr="005C0886">
        <w:rPr>
          <w:rFonts w:ascii="Arial" w:hAnsi="Arial" w:cs="Arial"/>
          <w:sz w:val="24"/>
          <w:szCs w:val="24"/>
        </w:rPr>
        <w:t xml:space="preserve"> háziorvosi </w:t>
      </w:r>
      <w:r w:rsidR="00CC213C" w:rsidRPr="00ED0DDF">
        <w:rPr>
          <w:rFonts w:ascii="Arial" w:hAnsi="Arial" w:cs="Arial"/>
          <w:sz w:val="24"/>
          <w:szCs w:val="24"/>
        </w:rPr>
        <w:t>alapellátási szerződésének módosítása</w:t>
      </w:r>
    </w:p>
    <w:p w:rsidR="00111A40" w:rsidRPr="005E3EC3" w:rsidRDefault="00111A40" w:rsidP="00C2700D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920ED2">
        <w:rPr>
          <w:rFonts w:ascii="Arial" w:hAnsi="Arial" w:cs="Arial"/>
          <w:sz w:val="24"/>
          <w:szCs w:val="24"/>
        </w:rPr>
        <w:t>Fábiánné Hoffman Márta</w:t>
      </w:r>
      <w:r w:rsidR="00021264">
        <w:rPr>
          <w:rFonts w:ascii="Arial" w:hAnsi="Arial" w:cs="Arial"/>
          <w:sz w:val="24"/>
          <w:szCs w:val="24"/>
        </w:rPr>
        <w:t xml:space="preserve"> osztályvezető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90207A" w:rsidRDefault="005E3EC3" w:rsidP="0090207A">
      <w:pPr>
        <w:jc w:val="both"/>
        <w:rPr>
          <w:rFonts w:ascii="Arial" w:eastAsiaTheme="minorHAnsi" w:hAnsi="Arial" w:cs="Arial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90207A" w:rsidRPr="00687ABC">
        <w:rPr>
          <w:rFonts w:ascii="Arial" w:hAnsi="Arial" w:cs="Arial"/>
          <w:sz w:val="24"/>
          <w:szCs w:val="24"/>
        </w:rPr>
        <w:t>Emberi Erőforrások Bizottság</w:t>
      </w: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BD1DBE">
        <w:rPr>
          <w:rFonts w:ascii="Arial" w:hAnsi="Arial" w:cs="Arial"/>
          <w:sz w:val="24"/>
          <w:szCs w:val="24"/>
        </w:rPr>
        <w:t xml:space="preserve">Dr. </w:t>
      </w:r>
      <w:r w:rsidR="00B704D6">
        <w:rPr>
          <w:rFonts w:ascii="Arial" w:hAnsi="Arial" w:cs="Arial"/>
          <w:sz w:val="24"/>
          <w:szCs w:val="24"/>
        </w:rPr>
        <w:t>Tüske Róbert jegyző</w:t>
      </w:r>
    </w:p>
    <w:p w:rsidR="00B704D6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1058BD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E3EC3" w:rsidRPr="003906F9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Pr="003906F9" w:rsidRDefault="005E3EC3" w:rsidP="005E3EC3">
      <w:pPr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  <w:r w:rsidRPr="003906F9">
        <w:rPr>
          <w:rFonts w:ascii="Arial" w:hAnsi="Arial" w:cs="Arial"/>
          <w:b/>
          <w:bCs/>
          <w:lang w:eastAsia="hu-HU"/>
        </w:rPr>
        <w:t>Tisztelt Képviselő-testület!</w:t>
      </w:r>
    </w:p>
    <w:p w:rsidR="009E7CEB" w:rsidRPr="00784CE5" w:rsidRDefault="009E7CEB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1807BC" w:rsidRPr="00271FC8" w:rsidRDefault="00920ED2" w:rsidP="004F639E">
      <w:pPr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 xml:space="preserve">A </w:t>
      </w:r>
      <w:r w:rsidR="00A7780B">
        <w:rPr>
          <w:rFonts w:ascii="Arial" w:hAnsi="Arial" w:cs="Arial"/>
          <w:b/>
        </w:rPr>
        <w:t xml:space="preserve">Dr. </w:t>
      </w:r>
      <w:proofErr w:type="spellStart"/>
      <w:r w:rsidR="00A7780B">
        <w:rPr>
          <w:rFonts w:ascii="Arial" w:hAnsi="Arial" w:cs="Arial"/>
          <w:b/>
        </w:rPr>
        <w:t>Mikolás</w:t>
      </w:r>
      <w:proofErr w:type="spellEnd"/>
      <w:r w:rsidR="00A7780B">
        <w:rPr>
          <w:rFonts w:ascii="Arial" w:hAnsi="Arial" w:cs="Arial"/>
          <w:b/>
        </w:rPr>
        <w:t xml:space="preserve"> és társa Egészségügyi Szolgáltató Betéti Társaság</w:t>
      </w:r>
      <w:r w:rsidRPr="00271FC8">
        <w:rPr>
          <w:rFonts w:ascii="Arial" w:hAnsi="Arial" w:cs="Arial"/>
          <w:b/>
        </w:rPr>
        <w:t xml:space="preserve"> </w:t>
      </w:r>
      <w:r w:rsidRPr="00271FC8">
        <w:rPr>
          <w:rFonts w:ascii="Arial" w:hAnsi="Arial" w:cs="Arial"/>
        </w:rPr>
        <w:t>(</w:t>
      </w:r>
      <w:r w:rsidR="00101B97">
        <w:rPr>
          <w:rFonts w:ascii="Arial" w:hAnsi="Arial" w:cs="Arial"/>
        </w:rPr>
        <w:t xml:space="preserve">a cég rövidített elnevezése: </w:t>
      </w:r>
      <w:r w:rsidR="00B645C2">
        <w:rPr>
          <w:rFonts w:ascii="Arial" w:hAnsi="Arial" w:cs="Arial"/>
        </w:rPr>
        <w:t>„</w:t>
      </w:r>
      <w:r w:rsidR="00101B97">
        <w:rPr>
          <w:rFonts w:ascii="Arial" w:hAnsi="Arial" w:cs="Arial"/>
        </w:rPr>
        <w:t xml:space="preserve">Dr. </w:t>
      </w:r>
      <w:proofErr w:type="spellStart"/>
      <w:r w:rsidR="00101B97">
        <w:rPr>
          <w:rFonts w:ascii="Arial" w:hAnsi="Arial" w:cs="Arial"/>
        </w:rPr>
        <w:t>Mikolás</w:t>
      </w:r>
      <w:proofErr w:type="spellEnd"/>
      <w:r w:rsidR="00101B97">
        <w:rPr>
          <w:rFonts w:ascii="Arial" w:hAnsi="Arial" w:cs="Arial"/>
        </w:rPr>
        <w:t xml:space="preserve"> és társa” Bt., </w:t>
      </w:r>
      <w:r w:rsidRPr="00271FC8">
        <w:rPr>
          <w:rFonts w:ascii="Arial" w:hAnsi="Arial" w:cs="Arial"/>
        </w:rPr>
        <w:t>székhely: 8380 Hévíz, József Attila u. 2., cégjegyzék száma: 20-06-03</w:t>
      </w:r>
      <w:r w:rsidR="00A7780B">
        <w:rPr>
          <w:rFonts w:ascii="Arial" w:hAnsi="Arial" w:cs="Arial"/>
        </w:rPr>
        <w:t>2690</w:t>
      </w:r>
      <w:r w:rsidRPr="00271FC8">
        <w:rPr>
          <w:rFonts w:ascii="Arial" w:hAnsi="Arial" w:cs="Arial"/>
        </w:rPr>
        <w:t>, adószám: 2</w:t>
      </w:r>
      <w:r w:rsidR="004F257A">
        <w:rPr>
          <w:rFonts w:ascii="Arial" w:hAnsi="Arial" w:cs="Arial"/>
        </w:rPr>
        <w:t>7671157</w:t>
      </w:r>
      <w:r w:rsidRPr="00271FC8">
        <w:rPr>
          <w:rFonts w:ascii="Arial" w:hAnsi="Arial" w:cs="Arial"/>
        </w:rPr>
        <w:t>-1-20), képviselője</w:t>
      </w:r>
      <w:r w:rsidRPr="00271FC8">
        <w:rPr>
          <w:rFonts w:ascii="Arial" w:hAnsi="Arial" w:cs="Arial"/>
          <w:b/>
        </w:rPr>
        <w:t xml:space="preserve"> Dr. </w:t>
      </w:r>
      <w:proofErr w:type="spellStart"/>
      <w:r w:rsidR="004F257A">
        <w:rPr>
          <w:rFonts w:ascii="Arial" w:hAnsi="Arial" w:cs="Arial"/>
          <w:b/>
        </w:rPr>
        <w:t>Mikolás</w:t>
      </w:r>
      <w:proofErr w:type="spellEnd"/>
      <w:r w:rsidR="004F257A">
        <w:rPr>
          <w:rFonts w:ascii="Arial" w:hAnsi="Arial" w:cs="Arial"/>
          <w:b/>
        </w:rPr>
        <w:t xml:space="preserve"> Andor Béla</w:t>
      </w:r>
      <w:r w:rsidRPr="00271FC8">
        <w:rPr>
          <w:rFonts w:ascii="Arial" w:hAnsi="Arial" w:cs="Arial"/>
          <w:b/>
        </w:rPr>
        <w:t xml:space="preserve"> </w:t>
      </w:r>
      <w:r w:rsidRPr="00271FC8">
        <w:rPr>
          <w:rFonts w:ascii="Arial" w:hAnsi="Arial" w:cs="Arial"/>
        </w:rPr>
        <w:t xml:space="preserve"> országos orvos-nyilvántartási száma</w:t>
      </w:r>
      <w:r w:rsidRPr="00B645C2">
        <w:rPr>
          <w:rFonts w:ascii="Arial" w:hAnsi="Arial" w:cs="Arial"/>
        </w:rPr>
        <w:t xml:space="preserve">: </w:t>
      </w:r>
      <w:r w:rsidR="00B645C2" w:rsidRPr="00B645C2">
        <w:rPr>
          <w:rFonts w:ascii="Arial" w:hAnsi="Arial" w:cs="Arial"/>
        </w:rPr>
        <w:t>34295</w:t>
      </w:r>
      <w:r w:rsidR="00687ABC">
        <w:rPr>
          <w:rFonts w:ascii="Arial" w:hAnsi="Arial" w:cs="Arial"/>
        </w:rPr>
        <w:t xml:space="preserve">, </w:t>
      </w:r>
      <w:r w:rsidRPr="00271FC8">
        <w:rPr>
          <w:rFonts w:ascii="Arial" w:hAnsi="Arial" w:cs="Arial"/>
        </w:rPr>
        <w:t xml:space="preserve">azzal a kérelemmel fordult Hévíz Város Polgármesteréhez, hogy </w:t>
      </w:r>
      <w:r w:rsidR="004F639E" w:rsidRPr="00271FC8">
        <w:rPr>
          <w:rFonts w:ascii="Arial" w:hAnsi="Arial" w:cs="Arial"/>
        </w:rPr>
        <w:t xml:space="preserve">Hévíz, József Attila utca 2. szám alatti telephelyén engedélyezett </w:t>
      </w:r>
      <w:r w:rsidR="004F257A">
        <w:rPr>
          <w:rFonts w:ascii="Arial" w:hAnsi="Arial" w:cs="Arial"/>
        </w:rPr>
        <w:t xml:space="preserve">vegyes háziorvosi </w:t>
      </w:r>
      <w:r w:rsidR="004F639E" w:rsidRPr="00271FC8">
        <w:rPr>
          <w:rFonts w:ascii="Arial" w:hAnsi="Arial" w:cs="Arial"/>
        </w:rPr>
        <w:t>alapellátásban (630</w:t>
      </w:r>
      <w:r w:rsidR="004F257A">
        <w:rPr>
          <w:rFonts w:ascii="Arial" w:hAnsi="Arial" w:cs="Arial"/>
        </w:rPr>
        <w:t>1</w:t>
      </w:r>
      <w:r w:rsidR="004F639E" w:rsidRPr="00271FC8">
        <w:rPr>
          <w:rFonts w:ascii="Arial" w:hAnsi="Arial" w:cs="Arial"/>
        </w:rPr>
        <w:t xml:space="preserve">) az új törvényi előírásoknak megfelelve szükségessé vált </w:t>
      </w:r>
      <w:r w:rsidR="00497F89">
        <w:rPr>
          <w:rFonts w:ascii="Arial" w:hAnsi="Arial" w:cs="Arial"/>
        </w:rPr>
        <w:t xml:space="preserve">a </w:t>
      </w:r>
      <w:r w:rsidR="004F639E" w:rsidRPr="00271FC8">
        <w:rPr>
          <w:rFonts w:ascii="Arial" w:hAnsi="Arial" w:cs="Arial"/>
        </w:rPr>
        <w:t>rendelési idejének módosítása és a betegrendeléstől elkülönítve prevenciós rendelési idő megadása.</w:t>
      </w:r>
    </w:p>
    <w:p w:rsidR="001807BC" w:rsidRPr="00271FC8" w:rsidRDefault="001807BC" w:rsidP="004F639E">
      <w:pPr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Ennek értelmében a rendelési ideje az alábbiak szerint történik:</w:t>
      </w:r>
    </w:p>
    <w:p w:rsidR="001807BC" w:rsidRPr="00271FC8" w:rsidRDefault="001807BC" w:rsidP="00271FC8">
      <w:pPr>
        <w:spacing w:after="0"/>
        <w:jc w:val="both"/>
        <w:rPr>
          <w:rFonts w:ascii="Arial" w:hAnsi="Arial" w:cs="Arial"/>
          <w:b/>
        </w:rPr>
      </w:pPr>
      <w:r w:rsidRPr="00271FC8">
        <w:rPr>
          <w:rFonts w:ascii="Arial" w:hAnsi="Arial" w:cs="Arial"/>
          <w:b/>
        </w:rPr>
        <w:t>Betegrendelés</w:t>
      </w:r>
      <w:r w:rsidR="003F3C68">
        <w:rPr>
          <w:rFonts w:ascii="Arial" w:hAnsi="Arial" w:cs="Arial"/>
          <w:b/>
        </w:rPr>
        <w:t>i idő</w:t>
      </w:r>
      <w:r w:rsidRPr="00271FC8">
        <w:rPr>
          <w:rFonts w:ascii="Arial" w:hAnsi="Arial" w:cs="Arial"/>
          <w:b/>
        </w:rPr>
        <w:t>:</w:t>
      </w:r>
    </w:p>
    <w:p w:rsidR="001807BC" w:rsidRPr="00271FC8" w:rsidRDefault="001807BC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Hétfő:</w:t>
      </w:r>
      <w:r w:rsidR="00BD6D46"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>8.00</w:t>
      </w:r>
      <w:r w:rsidR="00BD6D46">
        <w:rPr>
          <w:rFonts w:ascii="Arial" w:hAnsi="Arial" w:cs="Arial"/>
        </w:rPr>
        <w:t xml:space="preserve"> -</w:t>
      </w:r>
      <w:r w:rsidRPr="00271FC8">
        <w:rPr>
          <w:rFonts w:ascii="Arial" w:hAnsi="Arial" w:cs="Arial"/>
        </w:rPr>
        <w:t xml:space="preserve"> 12.</w:t>
      </w:r>
      <w:r w:rsidR="004F257A">
        <w:rPr>
          <w:rFonts w:ascii="Arial" w:hAnsi="Arial" w:cs="Arial"/>
        </w:rPr>
        <w:t>3</w:t>
      </w:r>
      <w:r w:rsidRPr="00271FC8">
        <w:rPr>
          <w:rFonts w:ascii="Arial" w:hAnsi="Arial" w:cs="Arial"/>
        </w:rPr>
        <w:t>0</w:t>
      </w:r>
    </w:p>
    <w:p w:rsidR="001807BC" w:rsidRPr="00271FC8" w:rsidRDefault="001807BC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Kedd:</w:t>
      </w:r>
      <w:r w:rsidR="00BD6D46"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 w:rsidR="00BD6D46"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 w:rsidR="004F257A"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</w:p>
    <w:p w:rsidR="001807BC" w:rsidRPr="00271FC8" w:rsidRDefault="001807BC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Szerda:</w:t>
      </w:r>
      <w:r w:rsidR="00BD6D46"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 w:rsidR="00BD6D46"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 w:rsidR="004F257A">
        <w:rPr>
          <w:rFonts w:ascii="Arial" w:hAnsi="Arial" w:cs="Arial"/>
        </w:rPr>
        <w:t>2</w:t>
      </w:r>
      <w:r w:rsidRPr="00271FC8">
        <w:rPr>
          <w:rFonts w:ascii="Arial" w:hAnsi="Arial" w:cs="Arial"/>
        </w:rPr>
        <w:t>.00</w:t>
      </w:r>
    </w:p>
    <w:p w:rsidR="001807BC" w:rsidRPr="00271FC8" w:rsidRDefault="001807BC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Csütörtök:</w:t>
      </w:r>
      <w:r w:rsidR="00BD6D46">
        <w:rPr>
          <w:rFonts w:ascii="Arial" w:hAnsi="Arial" w:cs="Arial"/>
        </w:rPr>
        <w:tab/>
      </w:r>
      <w:r w:rsidRPr="00271FC8">
        <w:rPr>
          <w:rFonts w:ascii="Arial" w:hAnsi="Arial" w:cs="Arial"/>
        </w:rPr>
        <w:t>1</w:t>
      </w:r>
      <w:r w:rsidR="004F257A">
        <w:rPr>
          <w:rFonts w:ascii="Arial" w:hAnsi="Arial" w:cs="Arial"/>
        </w:rPr>
        <w:t>3</w:t>
      </w:r>
      <w:r w:rsidRPr="00271FC8">
        <w:rPr>
          <w:rFonts w:ascii="Arial" w:hAnsi="Arial" w:cs="Arial"/>
        </w:rPr>
        <w:t xml:space="preserve">.00 </w:t>
      </w:r>
      <w:r w:rsidR="00BD6D46"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 w:rsidR="004F257A">
        <w:rPr>
          <w:rFonts w:ascii="Arial" w:hAnsi="Arial" w:cs="Arial"/>
        </w:rPr>
        <w:t>6</w:t>
      </w:r>
      <w:r w:rsidRPr="00271FC8">
        <w:rPr>
          <w:rFonts w:ascii="Arial" w:hAnsi="Arial" w:cs="Arial"/>
        </w:rPr>
        <w:t>.00</w:t>
      </w:r>
    </w:p>
    <w:p w:rsidR="001807BC" w:rsidRPr="00271FC8" w:rsidRDefault="001807BC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Péntek:</w:t>
      </w:r>
      <w:r w:rsidR="00BD6D46"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 w:rsidR="00BD6D46"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 w:rsidR="004F257A"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</w:p>
    <w:p w:rsidR="00271FC8" w:rsidRPr="00271FC8" w:rsidRDefault="001807BC" w:rsidP="00271FC8">
      <w:pPr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  <w:b/>
        </w:rPr>
        <w:t>Prevenciós rendelés</w:t>
      </w:r>
      <w:r w:rsidR="003F3C68">
        <w:rPr>
          <w:rFonts w:ascii="Arial" w:hAnsi="Arial" w:cs="Arial"/>
          <w:b/>
        </w:rPr>
        <w:t>i idő</w:t>
      </w:r>
      <w:r w:rsidR="00271FC8" w:rsidRPr="00271FC8">
        <w:rPr>
          <w:rFonts w:ascii="Arial" w:hAnsi="Arial" w:cs="Arial"/>
        </w:rPr>
        <w:t>:</w:t>
      </w:r>
    </w:p>
    <w:p w:rsidR="00271FC8" w:rsidRPr="00271FC8" w:rsidRDefault="00271FC8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Kedd:</w:t>
      </w:r>
      <w:r w:rsidR="00BD6D46">
        <w:rPr>
          <w:rFonts w:ascii="Arial" w:hAnsi="Arial" w:cs="Arial"/>
        </w:rPr>
        <w:tab/>
      </w:r>
      <w:r w:rsidRPr="00271FC8">
        <w:rPr>
          <w:rFonts w:ascii="Arial" w:hAnsi="Arial" w:cs="Arial"/>
        </w:rPr>
        <w:t>1</w:t>
      </w:r>
      <w:r w:rsidR="004F257A"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  <w:r w:rsidR="00FC3361">
        <w:rPr>
          <w:rFonts w:ascii="Arial" w:hAnsi="Arial" w:cs="Arial"/>
        </w:rPr>
        <w:t xml:space="preserve"> </w:t>
      </w:r>
      <w:r w:rsidR="00BD6D46">
        <w:rPr>
          <w:rFonts w:ascii="Arial" w:hAnsi="Arial" w:cs="Arial"/>
        </w:rPr>
        <w:t>-</w:t>
      </w:r>
      <w:r w:rsidR="00FC3361">
        <w:rPr>
          <w:rFonts w:ascii="Arial" w:hAnsi="Arial" w:cs="Arial"/>
        </w:rPr>
        <w:t xml:space="preserve"> 1</w:t>
      </w:r>
      <w:r w:rsidR="004F257A">
        <w:rPr>
          <w:rFonts w:ascii="Arial" w:hAnsi="Arial" w:cs="Arial"/>
        </w:rPr>
        <w:t>2</w:t>
      </w:r>
      <w:r w:rsidR="00FC3361">
        <w:rPr>
          <w:rFonts w:ascii="Arial" w:hAnsi="Arial" w:cs="Arial"/>
        </w:rPr>
        <w:t>.</w:t>
      </w:r>
      <w:r w:rsidR="004F257A">
        <w:rPr>
          <w:rFonts w:ascii="Arial" w:hAnsi="Arial" w:cs="Arial"/>
        </w:rPr>
        <w:t>3</w:t>
      </w:r>
      <w:r w:rsidR="00FC3361">
        <w:rPr>
          <w:rFonts w:ascii="Arial" w:hAnsi="Arial" w:cs="Arial"/>
        </w:rPr>
        <w:t>0</w:t>
      </w:r>
    </w:p>
    <w:p w:rsidR="00271FC8" w:rsidRPr="00271FC8" w:rsidRDefault="004F257A" w:rsidP="00BD6D46">
      <w:pPr>
        <w:tabs>
          <w:tab w:val="left" w:pos="1418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Péntek</w:t>
      </w:r>
      <w:r w:rsidR="00271FC8" w:rsidRPr="00271FC8">
        <w:rPr>
          <w:rFonts w:ascii="Arial" w:hAnsi="Arial" w:cs="Arial"/>
        </w:rPr>
        <w:t>:</w:t>
      </w:r>
      <w:r w:rsidR="00BD6D46">
        <w:rPr>
          <w:rFonts w:ascii="Arial" w:hAnsi="Arial" w:cs="Arial"/>
        </w:rPr>
        <w:tab/>
      </w:r>
      <w:r w:rsidR="00271FC8" w:rsidRPr="00271FC8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="00271FC8" w:rsidRPr="00271FC8">
        <w:rPr>
          <w:rFonts w:ascii="Arial" w:hAnsi="Arial" w:cs="Arial"/>
        </w:rPr>
        <w:t>.00</w:t>
      </w:r>
      <w:r w:rsidR="00FC3361">
        <w:rPr>
          <w:rFonts w:ascii="Arial" w:hAnsi="Arial" w:cs="Arial"/>
        </w:rPr>
        <w:t xml:space="preserve"> </w:t>
      </w:r>
      <w:r w:rsidR="00BD6D46">
        <w:rPr>
          <w:rFonts w:ascii="Arial" w:hAnsi="Arial" w:cs="Arial"/>
        </w:rPr>
        <w:t>-</w:t>
      </w:r>
      <w:r w:rsidR="00FC3361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2</w:t>
      </w:r>
      <w:r w:rsidR="00FC3361">
        <w:rPr>
          <w:rFonts w:ascii="Arial" w:hAnsi="Arial" w:cs="Arial"/>
        </w:rPr>
        <w:t>.00</w:t>
      </w:r>
    </w:p>
    <w:p w:rsidR="00271FC8" w:rsidRPr="00271FC8" w:rsidRDefault="00271FC8" w:rsidP="00271FC8">
      <w:pPr>
        <w:spacing w:after="0"/>
        <w:jc w:val="both"/>
        <w:rPr>
          <w:rFonts w:ascii="Arial" w:hAnsi="Arial" w:cs="Arial"/>
        </w:rPr>
      </w:pPr>
    </w:p>
    <w:p w:rsidR="00271FC8" w:rsidRPr="00271FC8" w:rsidRDefault="00271FC8" w:rsidP="00271FC8">
      <w:pPr>
        <w:spacing w:after="0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 xml:space="preserve">Dr. </w:t>
      </w:r>
      <w:proofErr w:type="spellStart"/>
      <w:r w:rsidR="00101B97">
        <w:rPr>
          <w:rFonts w:ascii="Arial" w:hAnsi="Arial" w:cs="Arial"/>
        </w:rPr>
        <w:t>Mikolás</w:t>
      </w:r>
      <w:proofErr w:type="spellEnd"/>
      <w:r w:rsidR="00101B97">
        <w:rPr>
          <w:rFonts w:ascii="Arial" w:hAnsi="Arial" w:cs="Arial"/>
        </w:rPr>
        <w:t xml:space="preserve"> Andor Béla háziorvos </w:t>
      </w:r>
      <w:r w:rsidR="00532A1B">
        <w:rPr>
          <w:rFonts w:ascii="Arial" w:hAnsi="Arial" w:cs="Arial"/>
        </w:rPr>
        <w:t xml:space="preserve">2021. </w:t>
      </w:r>
      <w:r w:rsidR="00101B97" w:rsidRPr="00912006">
        <w:rPr>
          <w:rFonts w:ascii="Arial" w:hAnsi="Arial" w:cs="Arial"/>
        </w:rPr>
        <w:t>augusztus</w:t>
      </w:r>
      <w:r w:rsidR="00912006" w:rsidRPr="00912006">
        <w:rPr>
          <w:rFonts w:ascii="Arial" w:hAnsi="Arial" w:cs="Arial"/>
        </w:rPr>
        <w:t xml:space="preserve"> 10. </w:t>
      </w:r>
      <w:r w:rsidR="00532A1B">
        <w:rPr>
          <w:rFonts w:ascii="Arial" w:hAnsi="Arial" w:cs="Arial"/>
        </w:rPr>
        <w:t>napján</w:t>
      </w:r>
      <w:r w:rsidRPr="00271FC8">
        <w:rPr>
          <w:rFonts w:ascii="Arial" w:hAnsi="Arial" w:cs="Arial"/>
        </w:rPr>
        <w:t xml:space="preserve"> kérte a </w:t>
      </w:r>
      <w:r w:rsidR="00EF7775">
        <w:rPr>
          <w:rFonts w:ascii="Arial" w:hAnsi="Arial" w:cs="Arial"/>
        </w:rPr>
        <w:t>házi</w:t>
      </w:r>
      <w:r w:rsidRPr="00271FC8">
        <w:rPr>
          <w:rFonts w:ascii="Arial" w:hAnsi="Arial" w:cs="Arial"/>
        </w:rPr>
        <w:t>orvosi feladat</w:t>
      </w:r>
      <w:r w:rsidR="00124591"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>ellátási szerződés módosítását.</w:t>
      </w:r>
    </w:p>
    <w:p w:rsidR="00482268" w:rsidRDefault="00AB5DCE" w:rsidP="004F639E">
      <w:pPr>
        <w:jc w:val="both"/>
        <w:rPr>
          <w:rFonts w:ascii="Arial" w:hAnsi="Arial" w:cs="Arial"/>
        </w:rPr>
      </w:pPr>
      <w:r w:rsidRPr="00AB5DCE">
        <w:rPr>
          <w:rFonts w:ascii="Arial" w:hAnsi="Arial" w:cs="Arial"/>
        </w:rPr>
        <w:t>A Zala Megyei Kormányhivatal Keszthelyi Járási Hivatal</w:t>
      </w:r>
      <w:r>
        <w:rPr>
          <w:rFonts w:ascii="Arial" w:hAnsi="Arial" w:cs="Arial"/>
        </w:rPr>
        <w:t xml:space="preserve"> Népegészségügyi Osztálya a </w:t>
      </w:r>
      <w:r w:rsidR="00C638E8">
        <w:rPr>
          <w:rFonts w:ascii="Arial" w:hAnsi="Arial" w:cs="Arial"/>
        </w:rPr>
        <w:t>ZA-01/NEO/</w:t>
      </w:r>
      <w:r w:rsidR="00101B97">
        <w:rPr>
          <w:rFonts w:ascii="Arial" w:hAnsi="Arial" w:cs="Arial"/>
        </w:rPr>
        <w:t>3778</w:t>
      </w:r>
      <w:r w:rsidR="00C638E8">
        <w:rPr>
          <w:rFonts w:ascii="Arial" w:hAnsi="Arial" w:cs="Arial"/>
        </w:rPr>
        <w:t>-2/2021. számon a rendelési időváltozást</w:t>
      </w:r>
      <w:r w:rsidR="00532A1B">
        <w:rPr>
          <w:rFonts w:ascii="Arial" w:hAnsi="Arial" w:cs="Arial"/>
        </w:rPr>
        <w:t xml:space="preserve"> 2021. </w:t>
      </w:r>
      <w:r w:rsidR="00101B97">
        <w:rPr>
          <w:rFonts w:ascii="Arial" w:hAnsi="Arial" w:cs="Arial"/>
        </w:rPr>
        <w:t>július 13.</w:t>
      </w:r>
      <w:r w:rsidR="00532A1B">
        <w:rPr>
          <w:rFonts w:ascii="Arial" w:hAnsi="Arial" w:cs="Arial"/>
        </w:rPr>
        <w:t xml:space="preserve"> napján</w:t>
      </w:r>
      <w:r w:rsidR="00C638E8">
        <w:rPr>
          <w:rFonts w:ascii="Arial" w:hAnsi="Arial" w:cs="Arial"/>
        </w:rPr>
        <w:t xml:space="preserve"> nyilvántartásba vette.</w:t>
      </w:r>
    </w:p>
    <w:p w:rsidR="00482268" w:rsidRDefault="00482268" w:rsidP="004F63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és </w:t>
      </w:r>
      <w:r w:rsidR="00101B97">
        <w:rPr>
          <w:rFonts w:ascii="Arial" w:hAnsi="Arial" w:cs="Arial"/>
        </w:rPr>
        <w:t xml:space="preserve">„Dr. </w:t>
      </w:r>
      <w:proofErr w:type="spellStart"/>
      <w:r w:rsidR="00101B97">
        <w:rPr>
          <w:rFonts w:ascii="Arial" w:hAnsi="Arial" w:cs="Arial"/>
        </w:rPr>
        <w:t>Mikolás</w:t>
      </w:r>
      <w:proofErr w:type="spellEnd"/>
      <w:r w:rsidR="00101B97">
        <w:rPr>
          <w:rFonts w:ascii="Arial" w:hAnsi="Arial" w:cs="Arial"/>
        </w:rPr>
        <w:t xml:space="preserve"> és társa Bt.” </w:t>
      </w:r>
      <w:r w:rsidRPr="00482268">
        <w:rPr>
          <w:rFonts w:ascii="Arial" w:hAnsi="Arial" w:cs="Arial"/>
        </w:rPr>
        <w:t>képviseli: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Dr. </w:t>
      </w:r>
      <w:proofErr w:type="spellStart"/>
      <w:r w:rsidR="004259C5">
        <w:rPr>
          <w:rFonts w:ascii="Arial" w:hAnsi="Arial" w:cs="Arial"/>
        </w:rPr>
        <w:t>Mikolás</w:t>
      </w:r>
      <w:proofErr w:type="spellEnd"/>
      <w:r w:rsidR="004259C5">
        <w:rPr>
          <w:rFonts w:ascii="Arial" w:hAnsi="Arial" w:cs="Arial"/>
        </w:rPr>
        <w:t xml:space="preserve"> Andor Béla</w:t>
      </w:r>
      <w:r>
        <w:rPr>
          <w:rFonts w:ascii="Arial" w:hAnsi="Arial" w:cs="Arial"/>
        </w:rPr>
        <w:t xml:space="preserve"> házi</w:t>
      </w:r>
      <w:r w:rsidR="004259C5">
        <w:rPr>
          <w:rFonts w:ascii="Arial" w:hAnsi="Arial" w:cs="Arial"/>
        </w:rPr>
        <w:t xml:space="preserve">orvos </w:t>
      </w:r>
      <w:r>
        <w:rPr>
          <w:rFonts w:ascii="Arial" w:hAnsi="Arial" w:cs="Arial"/>
        </w:rPr>
        <w:t xml:space="preserve">a </w:t>
      </w:r>
      <w:r w:rsidR="002D1F01">
        <w:rPr>
          <w:rFonts w:ascii="Arial" w:hAnsi="Arial" w:cs="Arial"/>
        </w:rPr>
        <w:t>3430-2/1994.</w:t>
      </w:r>
      <w:r>
        <w:rPr>
          <w:rFonts w:ascii="Arial" w:hAnsi="Arial" w:cs="Arial"/>
        </w:rPr>
        <w:t xml:space="preserve"> számon, </w:t>
      </w:r>
      <w:r w:rsidR="002D1F01">
        <w:rPr>
          <w:rFonts w:ascii="Arial" w:hAnsi="Arial" w:cs="Arial"/>
        </w:rPr>
        <w:t xml:space="preserve">1994. november 10. </w:t>
      </w:r>
      <w:r>
        <w:rPr>
          <w:rFonts w:ascii="Arial" w:hAnsi="Arial" w:cs="Arial"/>
        </w:rPr>
        <w:t>napján jött létre megbízási szerződés, amelyet felek 1 alkalommal a HTO/29</w:t>
      </w:r>
      <w:r w:rsidR="002D1F01">
        <w:rPr>
          <w:rFonts w:ascii="Arial" w:hAnsi="Arial" w:cs="Arial"/>
        </w:rPr>
        <w:t>07</w:t>
      </w:r>
      <w:r>
        <w:rPr>
          <w:rFonts w:ascii="Arial" w:hAnsi="Arial" w:cs="Arial"/>
        </w:rPr>
        <w:t>-1/2012</w:t>
      </w:r>
      <w:r w:rsidR="009E23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számon 2012. december 28</w:t>
      </w:r>
      <w:r w:rsidR="00497F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napjával módosítottak.</w:t>
      </w:r>
    </w:p>
    <w:p w:rsidR="00124591" w:rsidRDefault="00482268" w:rsidP="004F63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arra, hogy a háziorvos rendelési idejének meghatározása jogszabályi kötelezettség</w:t>
      </w:r>
      <w:r w:rsidR="00124591">
        <w:rPr>
          <w:rFonts w:ascii="Arial" w:hAnsi="Arial" w:cs="Arial"/>
        </w:rPr>
        <w:t>, a házi</w:t>
      </w:r>
      <w:r w:rsidR="002D1F01">
        <w:rPr>
          <w:rFonts w:ascii="Arial" w:hAnsi="Arial" w:cs="Arial"/>
        </w:rPr>
        <w:t>orvos</w:t>
      </w:r>
      <w:r w:rsidR="00124591">
        <w:rPr>
          <w:rFonts w:ascii="Arial" w:hAnsi="Arial" w:cs="Arial"/>
        </w:rPr>
        <w:t xml:space="preserve"> rendelési ideje az alapszerződésben szerepel, emiatt a feladat-ellátási szerződés módosítása vált szükségessé.</w:t>
      </w:r>
    </w:p>
    <w:p w:rsidR="00DF53BB" w:rsidRDefault="002D1F01" w:rsidP="002768A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az előterjesztés megvitatását, a határozati javaslat elfogadását. A döntéshez egyszerű többség szükséges.</w:t>
      </w: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D1F01" w:rsidRDefault="002D1F01" w:rsidP="002768A6">
      <w:pPr>
        <w:spacing w:after="0"/>
        <w:jc w:val="both"/>
        <w:rPr>
          <w:rFonts w:ascii="Arial" w:hAnsi="Arial" w:cs="Arial"/>
        </w:rPr>
      </w:pPr>
    </w:p>
    <w:p w:rsidR="002768A6" w:rsidRDefault="002768A6" w:rsidP="002768A6">
      <w:pPr>
        <w:spacing w:after="0" w:line="240" w:lineRule="auto"/>
        <w:jc w:val="both"/>
        <w:rPr>
          <w:rFonts w:ascii="Arial" w:hAnsi="Arial" w:cs="Arial"/>
        </w:rPr>
      </w:pPr>
    </w:p>
    <w:p w:rsidR="00BD6D46" w:rsidRPr="00611E33" w:rsidRDefault="00BD6D46" w:rsidP="002768A6">
      <w:pPr>
        <w:spacing w:after="0" w:line="240" w:lineRule="auto"/>
        <w:jc w:val="both"/>
        <w:rPr>
          <w:rFonts w:ascii="Arial" w:hAnsi="Arial" w:cs="Arial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497F89" w:rsidRPr="00784CE5" w:rsidRDefault="00497F89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E7D70" w:rsidRPr="00784CE5" w:rsidRDefault="00820E22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t>Határozati javaslat</w:t>
      </w:r>
    </w:p>
    <w:p w:rsidR="00031425" w:rsidRDefault="00031425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D7352" w:rsidRPr="009D7352" w:rsidRDefault="009D7352" w:rsidP="009D735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976B3" w:rsidRPr="00353728" w:rsidRDefault="006F4FD8" w:rsidP="00353728">
      <w:pPr>
        <w:jc w:val="both"/>
        <w:rPr>
          <w:rFonts w:ascii="Arial" w:hAnsi="Arial" w:cs="Arial"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>
        <w:rPr>
          <w:rFonts w:ascii="Arial" w:hAnsi="Arial" w:cs="Arial"/>
          <w:iCs/>
        </w:rPr>
        <w:t>a</w:t>
      </w:r>
      <w:r w:rsidR="00A66CE9" w:rsidRPr="00353728">
        <w:rPr>
          <w:rFonts w:ascii="Arial" w:hAnsi="Arial" w:cs="Arial"/>
        </w:rPr>
        <w:t xml:space="preserve"> </w:t>
      </w:r>
      <w:r w:rsidR="00612019">
        <w:rPr>
          <w:rFonts w:ascii="Arial" w:hAnsi="Arial" w:cs="Arial"/>
        </w:rPr>
        <w:t>„</w:t>
      </w:r>
      <w:r w:rsidR="00DF0C29">
        <w:rPr>
          <w:rFonts w:ascii="Arial" w:hAnsi="Arial" w:cs="Arial"/>
        </w:rPr>
        <w:t xml:space="preserve">Dr. </w:t>
      </w:r>
      <w:proofErr w:type="spellStart"/>
      <w:r w:rsidR="00DF0C29">
        <w:rPr>
          <w:rFonts w:ascii="Arial" w:hAnsi="Arial" w:cs="Arial"/>
        </w:rPr>
        <w:t>Mikolá</w:t>
      </w:r>
      <w:r w:rsidR="00612019">
        <w:rPr>
          <w:rFonts w:ascii="Arial" w:hAnsi="Arial" w:cs="Arial"/>
        </w:rPr>
        <w:t>s</w:t>
      </w:r>
      <w:proofErr w:type="spellEnd"/>
      <w:r w:rsidR="00DF0C29">
        <w:rPr>
          <w:rFonts w:ascii="Arial" w:hAnsi="Arial" w:cs="Arial"/>
        </w:rPr>
        <w:t xml:space="preserve"> és társa</w:t>
      </w:r>
      <w:r w:rsidR="00612019">
        <w:rPr>
          <w:rFonts w:ascii="Arial" w:hAnsi="Arial" w:cs="Arial"/>
        </w:rPr>
        <w:t>”</w:t>
      </w:r>
      <w:r w:rsidR="0023146D" w:rsidRPr="00353728">
        <w:rPr>
          <w:rFonts w:ascii="Arial" w:hAnsi="Arial" w:cs="Arial"/>
        </w:rPr>
        <w:t xml:space="preserve"> </w:t>
      </w:r>
      <w:proofErr w:type="gramStart"/>
      <w:r w:rsidR="00612019">
        <w:rPr>
          <w:rFonts w:ascii="Arial" w:hAnsi="Arial" w:cs="Arial"/>
        </w:rPr>
        <w:t>Bt.</w:t>
      </w:r>
      <w:proofErr w:type="gramEnd"/>
      <w:r w:rsidR="00612019">
        <w:rPr>
          <w:rFonts w:ascii="Arial" w:hAnsi="Arial" w:cs="Arial"/>
        </w:rPr>
        <w:t xml:space="preserve"> </w:t>
      </w:r>
      <w:r w:rsidR="0023146D" w:rsidRPr="00353728">
        <w:rPr>
          <w:rFonts w:ascii="Arial" w:hAnsi="Arial" w:cs="Arial"/>
          <w:b/>
        </w:rPr>
        <w:t xml:space="preserve"> </w:t>
      </w:r>
      <w:r w:rsidR="00353728" w:rsidRPr="000B2180">
        <w:rPr>
          <w:rFonts w:ascii="Arial" w:hAnsi="Arial" w:cs="Arial"/>
        </w:rPr>
        <w:t>(székhely: 8380, Hévíz, József Attila u. 2., cégjegyzék száma: 20-06-03</w:t>
      </w:r>
      <w:r w:rsidR="00612019">
        <w:rPr>
          <w:rFonts w:ascii="Arial" w:hAnsi="Arial" w:cs="Arial"/>
        </w:rPr>
        <w:t>2690</w:t>
      </w:r>
      <w:r w:rsidR="00353728" w:rsidRPr="000B2180">
        <w:rPr>
          <w:rFonts w:ascii="Arial" w:hAnsi="Arial" w:cs="Arial"/>
        </w:rPr>
        <w:t>, adószám: 2</w:t>
      </w:r>
      <w:r w:rsidR="00612019">
        <w:rPr>
          <w:rFonts w:ascii="Arial" w:hAnsi="Arial" w:cs="Arial"/>
        </w:rPr>
        <w:t>7671157</w:t>
      </w:r>
      <w:r w:rsidR="00353728" w:rsidRPr="000B2180">
        <w:rPr>
          <w:rFonts w:ascii="Arial" w:hAnsi="Arial" w:cs="Arial"/>
        </w:rPr>
        <w:t>-1-20</w:t>
      </w:r>
      <w:r w:rsidR="00353728">
        <w:rPr>
          <w:rFonts w:ascii="Arial" w:hAnsi="Arial" w:cs="Arial"/>
        </w:rPr>
        <w:t xml:space="preserve">, </w:t>
      </w:r>
      <w:r w:rsidR="0023146D" w:rsidRPr="00353728">
        <w:rPr>
          <w:rFonts w:ascii="Arial" w:hAnsi="Arial" w:cs="Arial"/>
        </w:rPr>
        <w:t>képviseli:</w:t>
      </w:r>
      <w:r w:rsidR="0023146D" w:rsidRPr="00353728">
        <w:rPr>
          <w:rFonts w:ascii="Arial" w:hAnsi="Arial" w:cs="Arial"/>
          <w:b/>
        </w:rPr>
        <w:t xml:space="preserve"> </w:t>
      </w:r>
      <w:r w:rsidR="0023146D" w:rsidRPr="00353728">
        <w:rPr>
          <w:rFonts w:ascii="Arial" w:hAnsi="Arial" w:cs="Arial"/>
        </w:rPr>
        <w:t xml:space="preserve">Dr. </w:t>
      </w:r>
      <w:proofErr w:type="spellStart"/>
      <w:r w:rsidR="00612019">
        <w:rPr>
          <w:rFonts w:ascii="Arial" w:hAnsi="Arial" w:cs="Arial"/>
        </w:rPr>
        <w:t>Mikolás</w:t>
      </w:r>
      <w:proofErr w:type="spellEnd"/>
      <w:r w:rsidR="00612019">
        <w:rPr>
          <w:rFonts w:ascii="Arial" w:hAnsi="Arial" w:cs="Arial"/>
        </w:rPr>
        <w:t xml:space="preserve"> Andor Béla</w:t>
      </w:r>
      <w:r w:rsidR="0023146D" w:rsidRPr="00353728">
        <w:rPr>
          <w:rFonts w:ascii="Arial" w:hAnsi="Arial" w:cs="Arial"/>
        </w:rPr>
        <w:t xml:space="preserve"> háziorvos</w:t>
      </w:r>
      <w:r w:rsidR="00353728">
        <w:rPr>
          <w:rFonts w:ascii="Arial" w:hAnsi="Arial" w:cs="Arial"/>
        </w:rPr>
        <w:t xml:space="preserve">) </w:t>
      </w:r>
      <w:r w:rsidR="00A66CE9" w:rsidRPr="00353728">
        <w:rPr>
          <w:rFonts w:ascii="Arial" w:hAnsi="Arial" w:cs="Arial"/>
        </w:rPr>
        <w:t xml:space="preserve">és Hévíz Város Önkormányzat </w:t>
      </w:r>
      <w:r w:rsidR="0023146D" w:rsidRPr="00E54FA1">
        <w:rPr>
          <w:rFonts w:ascii="Arial" w:hAnsi="Arial" w:cs="Arial"/>
        </w:rPr>
        <w:t>között</w:t>
      </w:r>
      <w:r w:rsidR="00E54FA1" w:rsidRPr="00E54FA1">
        <w:rPr>
          <w:rFonts w:ascii="Arial" w:hAnsi="Arial" w:cs="Arial"/>
        </w:rPr>
        <w:t xml:space="preserve"> 1994. nov</w:t>
      </w:r>
      <w:r w:rsidR="00E54FA1">
        <w:rPr>
          <w:rFonts w:ascii="Arial" w:hAnsi="Arial" w:cs="Arial"/>
        </w:rPr>
        <w:t>ember</w:t>
      </w:r>
      <w:r w:rsidR="00E54FA1" w:rsidRPr="00E54FA1">
        <w:rPr>
          <w:rFonts w:ascii="Arial" w:hAnsi="Arial" w:cs="Arial"/>
        </w:rPr>
        <w:t xml:space="preserve"> 10-én létrejött</w:t>
      </w:r>
      <w:r w:rsidR="005744E5">
        <w:rPr>
          <w:rFonts w:ascii="Arial" w:hAnsi="Arial" w:cs="Arial"/>
        </w:rPr>
        <w:t>,</w:t>
      </w:r>
      <w:r w:rsidR="00E54FA1" w:rsidRPr="00E54FA1">
        <w:rPr>
          <w:rFonts w:ascii="Arial" w:hAnsi="Arial" w:cs="Arial"/>
        </w:rPr>
        <w:t xml:space="preserve"> háziorvosi egészségügyi ellátásról szóló feladat-ellátási megállapodás</w:t>
      </w:r>
      <w:r w:rsidR="00582042" w:rsidRPr="00353728">
        <w:rPr>
          <w:rFonts w:ascii="Arial" w:hAnsi="Arial" w:cs="Arial"/>
          <w:bCs/>
          <w:lang w:eastAsia="hu-HU"/>
        </w:rPr>
        <w:t xml:space="preserve"> </w:t>
      </w:r>
      <w:r w:rsidR="00593EAA">
        <w:rPr>
          <w:rFonts w:ascii="Arial" w:hAnsi="Arial" w:cs="Arial"/>
          <w:bCs/>
          <w:lang w:eastAsia="hu-HU"/>
        </w:rPr>
        <w:t xml:space="preserve">2. számú </w:t>
      </w:r>
      <w:r w:rsidR="00582042" w:rsidRPr="00353728">
        <w:rPr>
          <w:rFonts w:ascii="Arial" w:hAnsi="Arial" w:cs="Arial"/>
          <w:bCs/>
          <w:lang w:eastAsia="hu-HU"/>
        </w:rPr>
        <w:t>módosítását</w:t>
      </w:r>
      <w:r w:rsidR="005976B3" w:rsidRPr="00353728">
        <w:rPr>
          <w:rFonts w:ascii="Arial" w:hAnsi="Arial" w:cs="Arial"/>
          <w:bCs/>
          <w:lang w:eastAsia="hu-HU"/>
        </w:rPr>
        <w:t xml:space="preserve"> a</w:t>
      </w:r>
      <w:r w:rsidR="005E225C" w:rsidRPr="00353728">
        <w:rPr>
          <w:rFonts w:ascii="Arial" w:hAnsi="Arial" w:cs="Arial"/>
          <w:bCs/>
          <w:lang w:eastAsia="hu-HU"/>
        </w:rPr>
        <w:t>z</w:t>
      </w:r>
      <w:r w:rsidR="005976B3" w:rsidRPr="00353728">
        <w:rPr>
          <w:rFonts w:ascii="Arial" w:hAnsi="Arial" w:cs="Arial"/>
          <w:bCs/>
          <w:lang w:eastAsia="hu-HU"/>
        </w:rPr>
        <w:t xml:space="preserve"> </w:t>
      </w:r>
      <w:r w:rsidR="007455A8" w:rsidRPr="00353728">
        <w:rPr>
          <w:rFonts w:ascii="Arial" w:hAnsi="Arial" w:cs="Arial"/>
          <w:bCs/>
          <w:lang w:eastAsia="hu-HU"/>
        </w:rPr>
        <w:t>előterjesztés</w:t>
      </w:r>
      <w:r w:rsidR="005976B3" w:rsidRPr="00353728">
        <w:rPr>
          <w:rFonts w:ascii="Arial" w:hAnsi="Arial" w:cs="Arial"/>
          <w:bCs/>
          <w:lang w:eastAsia="hu-HU"/>
        </w:rPr>
        <w:t xml:space="preserve"> 1. számú </w:t>
      </w:r>
      <w:r w:rsidR="00582042" w:rsidRPr="00353728">
        <w:rPr>
          <w:rFonts w:ascii="Arial" w:hAnsi="Arial" w:cs="Arial"/>
          <w:bCs/>
          <w:lang w:eastAsia="hu-HU"/>
        </w:rPr>
        <w:t>melléklete szerint jóváhag</w:t>
      </w:r>
      <w:r w:rsidR="00E54FA1">
        <w:rPr>
          <w:rFonts w:ascii="Arial" w:hAnsi="Arial" w:cs="Arial"/>
          <w:bCs/>
          <w:lang w:eastAsia="hu-HU"/>
        </w:rPr>
        <w:t xml:space="preserve">yja és felhatalmazza a polgármestert annak </w:t>
      </w:r>
      <w:r w:rsidR="00353728" w:rsidRPr="00353728">
        <w:rPr>
          <w:rFonts w:ascii="Arial" w:hAnsi="Arial" w:cs="Arial"/>
          <w:bCs/>
          <w:lang w:eastAsia="hu-HU"/>
        </w:rPr>
        <w:t>aláír</w:t>
      </w:r>
      <w:r w:rsidR="00E54FA1">
        <w:rPr>
          <w:rFonts w:ascii="Arial" w:hAnsi="Arial" w:cs="Arial"/>
          <w:bCs/>
          <w:lang w:eastAsia="hu-HU"/>
        </w:rPr>
        <w:t>ására.</w:t>
      </w:r>
    </w:p>
    <w:p w:rsidR="00662476" w:rsidRDefault="00662476" w:rsidP="00E2686E">
      <w:pPr>
        <w:pStyle w:val="Listaszerbekezds"/>
        <w:jc w:val="both"/>
        <w:rPr>
          <w:rFonts w:ascii="Arial" w:hAnsi="Arial" w:cs="Arial"/>
        </w:rPr>
      </w:pPr>
      <w:r w:rsidRPr="00E2686E">
        <w:rPr>
          <w:rFonts w:ascii="Arial" w:hAnsi="Arial" w:cs="Arial"/>
        </w:rPr>
        <w:t xml:space="preserve">Felelős: </w:t>
      </w:r>
      <w:r w:rsidR="00DF53BB">
        <w:rPr>
          <w:rFonts w:ascii="Arial" w:hAnsi="Arial" w:cs="Arial"/>
        </w:rPr>
        <w:tab/>
      </w:r>
      <w:r w:rsidR="00E2686E" w:rsidRPr="00E2686E">
        <w:rPr>
          <w:rFonts w:ascii="Arial" w:hAnsi="Arial" w:cs="Arial"/>
        </w:rPr>
        <w:t>Papp Gábor Polgármester</w:t>
      </w:r>
    </w:p>
    <w:p w:rsidR="00DF53BB" w:rsidRPr="00E2686E" w:rsidRDefault="00DF53BB" w:rsidP="00E2686E">
      <w:pPr>
        <w:pStyle w:val="Listaszerbekezds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Varga András intézményvezető</w:t>
      </w:r>
    </w:p>
    <w:p w:rsidR="00662476" w:rsidRPr="00E2686E" w:rsidRDefault="00662476" w:rsidP="00BD6D46">
      <w:pPr>
        <w:pStyle w:val="Listaszerbekezds"/>
        <w:tabs>
          <w:tab w:val="left" w:pos="2127"/>
        </w:tabs>
        <w:jc w:val="both"/>
        <w:rPr>
          <w:rFonts w:ascii="Arial" w:hAnsi="Arial" w:cs="Arial"/>
        </w:rPr>
      </w:pPr>
      <w:r w:rsidRPr="00E2686E">
        <w:rPr>
          <w:rFonts w:ascii="Arial" w:hAnsi="Arial" w:cs="Arial"/>
        </w:rPr>
        <w:t>Határidő:</w:t>
      </w:r>
      <w:r w:rsidR="00BD6D46">
        <w:rPr>
          <w:rFonts w:ascii="Arial" w:hAnsi="Arial" w:cs="Arial"/>
        </w:rPr>
        <w:tab/>
      </w:r>
      <w:r w:rsidR="00C730E2">
        <w:rPr>
          <w:rFonts w:ascii="Arial" w:hAnsi="Arial" w:cs="Arial"/>
        </w:rPr>
        <w:t>2021.</w:t>
      </w:r>
      <w:r w:rsidR="00E54FA1">
        <w:rPr>
          <w:rFonts w:ascii="Arial" w:hAnsi="Arial" w:cs="Arial"/>
        </w:rPr>
        <w:t xml:space="preserve"> augusztus 31.</w:t>
      </w:r>
    </w:p>
    <w:p w:rsidR="00662476" w:rsidRPr="002C2A62" w:rsidRDefault="00662476" w:rsidP="00662476">
      <w:pPr>
        <w:jc w:val="both"/>
        <w:rPr>
          <w:rFonts w:ascii="Arial" w:hAnsi="Arial" w:cs="Arial"/>
          <w:color w:val="00B0F0"/>
          <w:sz w:val="24"/>
          <w:szCs w:val="24"/>
        </w:rPr>
      </w:pPr>
    </w:p>
    <w:p w:rsidR="00662476" w:rsidRPr="00662476" w:rsidRDefault="00662476" w:rsidP="00662476">
      <w:pPr>
        <w:jc w:val="both"/>
        <w:rPr>
          <w:rFonts w:ascii="Arial" w:hAnsi="Arial" w:cs="Arial"/>
          <w:sz w:val="24"/>
          <w:szCs w:val="24"/>
        </w:rPr>
      </w:pPr>
    </w:p>
    <w:p w:rsidR="001B29A4" w:rsidRPr="00784CE5" w:rsidRDefault="001B29A4" w:rsidP="00820E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0E22" w:rsidRDefault="00820E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E3EC3" w:rsidRDefault="002B5BDD" w:rsidP="002B5BDD">
      <w:pPr>
        <w:tabs>
          <w:tab w:val="center" w:pos="4422"/>
          <w:tab w:val="right" w:pos="884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5E3EC3">
        <w:rPr>
          <w:rFonts w:ascii="Arial" w:hAnsi="Arial" w:cs="Arial"/>
          <w:b/>
          <w:sz w:val="24"/>
          <w:szCs w:val="24"/>
        </w:rPr>
        <w:t>3.</w:t>
      </w:r>
      <w:r>
        <w:rPr>
          <w:rFonts w:ascii="Arial" w:hAnsi="Arial" w:cs="Arial"/>
          <w:b/>
          <w:sz w:val="24"/>
          <w:szCs w:val="24"/>
        </w:rPr>
        <w:tab/>
      </w:r>
    </w:p>
    <w:p w:rsidR="002B5BDD" w:rsidRPr="007455A8" w:rsidRDefault="002B5BDD" w:rsidP="002B5BDD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  <w:sz w:val="24"/>
          <w:szCs w:val="24"/>
        </w:rPr>
      </w:pPr>
      <w:r w:rsidRPr="007455A8">
        <w:rPr>
          <w:rFonts w:ascii="Arial" w:hAnsi="Arial" w:cs="Arial"/>
          <w:sz w:val="24"/>
          <w:szCs w:val="24"/>
        </w:rPr>
        <w:t>számú melléklet</w:t>
      </w:r>
    </w:p>
    <w:p w:rsidR="002B5BDD" w:rsidRPr="002A33BD" w:rsidRDefault="002A33BD" w:rsidP="002A33BD">
      <w:pPr>
        <w:tabs>
          <w:tab w:val="left" w:pos="6804"/>
        </w:tabs>
        <w:jc w:val="right"/>
        <w:outlineLvl w:val="0"/>
        <w:rPr>
          <w:rFonts w:ascii="Arial" w:hAnsi="Arial" w:cs="Arial"/>
        </w:rPr>
      </w:pPr>
      <w:proofErr w:type="spellStart"/>
      <w:r w:rsidRPr="002A33BD">
        <w:rPr>
          <w:rFonts w:ascii="Arial" w:hAnsi="Arial" w:cs="Arial"/>
        </w:rPr>
        <w:t>Ikt</w:t>
      </w:r>
      <w:proofErr w:type="spellEnd"/>
      <w:r w:rsidRPr="002A33BD">
        <w:rPr>
          <w:rFonts w:ascii="Arial" w:hAnsi="Arial" w:cs="Arial"/>
        </w:rPr>
        <w:t>. szám:</w:t>
      </w:r>
      <w:r w:rsidR="008676A4">
        <w:rPr>
          <w:rFonts w:ascii="Arial" w:hAnsi="Arial" w:cs="Arial"/>
        </w:rPr>
        <w:t xml:space="preserve"> HIV/</w:t>
      </w:r>
      <w:r w:rsidR="0063028A">
        <w:rPr>
          <w:rFonts w:ascii="Arial" w:hAnsi="Arial" w:cs="Arial"/>
        </w:rPr>
        <w:t>8534</w:t>
      </w:r>
      <w:r w:rsidR="008676A4">
        <w:rPr>
          <w:rFonts w:ascii="Arial" w:hAnsi="Arial" w:cs="Arial"/>
        </w:rPr>
        <w:t>-</w:t>
      </w:r>
      <w:r w:rsidR="004350AA">
        <w:rPr>
          <w:rFonts w:ascii="Arial" w:hAnsi="Arial" w:cs="Arial"/>
        </w:rPr>
        <w:t>5</w:t>
      </w:r>
      <w:r w:rsidR="008676A4">
        <w:rPr>
          <w:rFonts w:ascii="Arial" w:hAnsi="Arial" w:cs="Arial"/>
        </w:rPr>
        <w:t>/2021.</w:t>
      </w:r>
    </w:p>
    <w:p w:rsidR="002B5BDD" w:rsidRDefault="002B5BDD" w:rsidP="009D7352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377546">
        <w:rPr>
          <w:rFonts w:ascii="Arial" w:hAnsi="Arial" w:cs="Arial"/>
          <w:b/>
          <w:sz w:val="24"/>
          <w:szCs w:val="24"/>
        </w:rPr>
        <w:t>Szerződés</w:t>
      </w:r>
    </w:p>
    <w:p w:rsidR="00377546" w:rsidRPr="00377546" w:rsidRDefault="00377546" w:rsidP="009D7352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2B5BDD" w:rsidRDefault="002A33BD" w:rsidP="009D7352">
      <w:pPr>
        <w:pStyle w:val="Listaszerbekezds"/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2B5BDD" w:rsidRPr="00377546">
        <w:rPr>
          <w:rFonts w:ascii="Arial" w:hAnsi="Arial" w:cs="Arial"/>
          <w:b/>
          <w:sz w:val="24"/>
          <w:szCs w:val="24"/>
        </w:rPr>
        <w:t>eladat-ellátási megállapodás</w:t>
      </w:r>
    </w:p>
    <w:p w:rsidR="002A33BD" w:rsidRDefault="000745D2" w:rsidP="009D7352">
      <w:pPr>
        <w:pStyle w:val="Listaszerbekezds"/>
        <w:ind w:left="-14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Házi</w:t>
      </w:r>
      <w:r w:rsidR="0063028A">
        <w:rPr>
          <w:rFonts w:ascii="Arial" w:hAnsi="Arial" w:cs="Arial"/>
          <w:b/>
          <w:sz w:val="24"/>
          <w:szCs w:val="24"/>
        </w:rPr>
        <w:t xml:space="preserve">orvosi </w:t>
      </w:r>
      <w:r w:rsidR="002A33BD" w:rsidRPr="00377546">
        <w:rPr>
          <w:rFonts w:ascii="Arial" w:hAnsi="Arial" w:cs="Arial"/>
          <w:b/>
          <w:sz w:val="24"/>
          <w:szCs w:val="24"/>
        </w:rPr>
        <w:t>tevékenység</w:t>
      </w:r>
      <w:r w:rsidR="002A33BD">
        <w:rPr>
          <w:rFonts w:ascii="Arial" w:hAnsi="Arial" w:cs="Arial"/>
          <w:b/>
          <w:sz w:val="24"/>
          <w:szCs w:val="24"/>
        </w:rPr>
        <w:t xml:space="preserve"> ellátására</w:t>
      </w:r>
    </w:p>
    <w:p w:rsidR="002A33BD" w:rsidRPr="00377546" w:rsidRDefault="002A33BD" w:rsidP="009D7352">
      <w:pPr>
        <w:pStyle w:val="Listaszerbekezds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2B5BDD" w:rsidRPr="00377546" w:rsidRDefault="002B5BDD" w:rsidP="009D7352">
      <w:pPr>
        <w:pStyle w:val="Listaszerbekezds"/>
        <w:numPr>
          <w:ilvl w:val="0"/>
          <w:numId w:val="48"/>
        </w:numPr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377546">
        <w:rPr>
          <w:rFonts w:ascii="Arial" w:hAnsi="Arial" w:cs="Arial"/>
          <w:b/>
          <w:sz w:val="24"/>
          <w:szCs w:val="24"/>
        </w:rPr>
        <w:t>számú módosítás</w:t>
      </w:r>
    </w:p>
    <w:p w:rsidR="00721C11" w:rsidRDefault="00721C11" w:rsidP="00721C11">
      <w:pPr>
        <w:jc w:val="center"/>
        <w:rPr>
          <w:rFonts w:ascii="Arial" w:hAnsi="Arial" w:cs="Arial"/>
          <w:b/>
          <w:sz w:val="24"/>
          <w:szCs w:val="24"/>
        </w:rPr>
      </w:pPr>
    </w:p>
    <w:p w:rsidR="00721C11" w:rsidRPr="000B2180" w:rsidRDefault="00721C11" w:rsidP="00721C11">
      <w:pPr>
        <w:jc w:val="both"/>
        <w:rPr>
          <w:rFonts w:ascii="Arial" w:hAnsi="Arial" w:cs="Arial"/>
        </w:rPr>
      </w:pPr>
      <w:r w:rsidRPr="000B2180">
        <w:rPr>
          <w:rFonts w:ascii="Arial" w:hAnsi="Arial" w:cs="Arial"/>
        </w:rPr>
        <w:t xml:space="preserve">Amely létrejött egyrészről </w:t>
      </w:r>
      <w:r w:rsidRPr="000B2180">
        <w:rPr>
          <w:rFonts w:ascii="Arial" w:hAnsi="Arial" w:cs="Arial"/>
          <w:b/>
        </w:rPr>
        <w:t xml:space="preserve">Hévíz Város Önkormányzat </w:t>
      </w:r>
      <w:r w:rsidRPr="000B2180">
        <w:rPr>
          <w:rFonts w:ascii="Arial" w:hAnsi="Arial" w:cs="Arial"/>
        </w:rPr>
        <w:t>(székhely: 8380 Hévíz, Kossuth L. u. 1., adószám:</w:t>
      </w:r>
      <w:r w:rsidR="00BD6D46">
        <w:rPr>
          <w:rFonts w:ascii="Arial" w:hAnsi="Arial" w:cs="Arial"/>
        </w:rPr>
        <w:t xml:space="preserve"> </w:t>
      </w:r>
      <w:r w:rsidRPr="000B2180">
        <w:rPr>
          <w:rFonts w:ascii="Arial" w:hAnsi="Arial" w:cs="Arial"/>
        </w:rPr>
        <w:t>15734374-2-20, számlaszám: 11749039-15432429, képviseletében: Papp Gábor polgármester) továbbiakban</w:t>
      </w:r>
      <w:r w:rsidR="009D7352">
        <w:rPr>
          <w:rFonts w:ascii="Arial" w:hAnsi="Arial" w:cs="Arial"/>
        </w:rPr>
        <w:t>,</w:t>
      </w:r>
      <w:r w:rsidRPr="000B2180">
        <w:rPr>
          <w:rFonts w:ascii="Arial" w:hAnsi="Arial" w:cs="Arial"/>
        </w:rPr>
        <w:t xml:space="preserve"> mint </w:t>
      </w:r>
      <w:r w:rsidRPr="000B2180">
        <w:rPr>
          <w:rFonts w:ascii="Arial" w:hAnsi="Arial" w:cs="Arial"/>
          <w:b/>
        </w:rPr>
        <w:t>Megbízó Önkormányzat</w:t>
      </w:r>
      <w:r w:rsidRPr="000B2180">
        <w:rPr>
          <w:rFonts w:ascii="Arial" w:hAnsi="Arial" w:cs="Arial"/>
        </w:rPr>
        <w:t xml:space="preserve"> </w:t>
      </w:r>
    </w:p>
    <w:p w:rsidR="00721C11" w:rsidRPr="000B2180" w:rsidRDefault="00721C11" w:rsidP="00721C11">
      <w:pPr>
        <w:jc w:val="both"/>
        <w:rPr>
          <w:rFonts w:ascii="Arial" w:hAnsi="Arial" w:cs="Arial"/>
        </w:rPr>
      </w:pPr>
      <w:r w:rsidRPr="000B2180">
        <w:rPr>
          <w:rFonts w:ascii="Arial" w:hAnsi="Arial" w:cs="Arial"/>
        </w:rPr>
        <w:t>másrészről</w:t>
      </w:r>
      <w:r w:rsidR="009D7352">
        <w:rPr>
          <w:rFonts w:ascii="Arial" w:hAnsi="Arial" w:cs="Arial"/>
        </w:rPr>
        <w:t xml:space="preserve"> </w:t>
      </w:r>
      <w:r w:rsidR="0063028A">
        <w:rPr>
          <w:rFonts w:ascii="Arial" w:hAnsi="Arial" w:cs="Arial"/>
          <w:b/>
        </w:rPr>
        <w:t xml:space="preserve">Dr. </w:t>
      </w:r>
      <w:proofErr w:type="spellStart"/>
      <w:r w:rsidR="0063028A">
        <w:rPr>
          <w:rFonts w:ascii="Arial" w:hAnsi="Arial" w:cs="Arial"/>
          <w:b/>
        </w:rPr>
        <w:t>Mikolás</w:t>
      </w:r>
      <w:proofErr w:type="spellEnd"/>
      <w:r w:rsidR="0063028A">
        <w:rPr>
          <w:rFonts w:ascii="Arial" w:hAnsi="Arial" w:cs="Arial"/>
          <w:b/>
        </w:rPr>
        <w:t xml:space="preserve"> és társa Egészségügyi Szolgáltató Betéti Társaság</w:t>
      </w:r>
      <w:r w:rsidR="0063028A" w:rsidRPr="00271FC8">
        <w:rPr>
          <w:rFonts w:ascii="Arial" w:hAnsi="Arial" w:cs="Arial"/>
          <w:b/>
        </w:rPr>
        <w:t xml:space="preserve"> </w:t>
      </w:r>
      <w:r w:rsidRPr="000B2180">
        <w:rPr>
          <w:rFonts w:ascii="Arial" w:hAnsi="Arial" w:cs="Arial"/>
        </w:rPr>
        <w:t>(székhely: 8380 Hévíz, József Attila u. 2., cégjegyzék száma: 20-06-03</w:t>
      </w:r>
      <w:r w:rsidR="0063028A">
        <w:rPr>
          <w:rFonts w:ascii="Arial" w:hAnsi="Arial" w:cs="Arial"/>
        </w:rPr>
        <w:t>2690</w:t>
      </w:r>
      <w:r w:rsidRPr="000B2180">
        <w:rPr>
          <w:rFonts w:ascii="Arial" w:hAnsi="Arial" w:cs="Arial"/>
        </w:rPr>
        <w:t>, adószám: 2</w:t>
      </w:r>
      <w:r w:rsidR="0063028A">
        <w:rPr>
          <w:rFonts w:ascii="Arial" w:hAnsi="Arial" w:cs="Arial"/>
        </w:rPr>
        <w:t>7671157</w:t>
      </w:r>
      <w:r w:rsidRPr="000B2180">
        <w:rPr>
          <w:rFonts w:ascii="Arial" w:hAnsi="Arial" w:cs="Arial"/>
        </w:rPr>
        <w:t>-1-20), továbbiakban</w:t>
      </w:r>
      <w:r w:rsidR="009D7352">
        <w:rPr>
          <w:rFonts w:ascii="Arial" w:hAnsi="Arial" w:cs="Arial"/>
        </w:rPr>
        <w:t>,</w:t>
      </w:r>
      <w:r w:rsidRPr="000B2180">
        <w:rPr>
          <w:rFonts w:ascii="Arial" w:hAnsi="Arial" w:cs="Arial"/>
        </w:rPr>
        <w:t xml:space="preserve"> mint</w:t>
      </w:r>
      <w:r w:rsidRPr="000B2180">
        <w:rPr>
          <w:rFonts w:ascii="Arial" w:hAnsi="Arial" w:cs="Arial"/>
          <w:b/>
        </w:rPr>
        <w:t xml:space="preserve"> Megbízott</w:t>
      </w:r>
      <w:r w:rsidRPr="000B2180">
        <w:rPr>
          <w:rFonts w:ascii="Arial" w:hAnsi="Arial" w:cs="Arial"/>
        </w:rPr>
        <w:t xml:space="preserve"> </w:t>
      </w:r>
    </w:p>
    <w:p w:rsidR="00721C11" w:rsidRDefault="00721C11" w:rsidP="00721C11">
      <w:pPr>
        <w:jc w:val="both"/>
        <w:rPr>
          <w:rFonts w:ascii="Arial" w:hAnsi="Arial" w:cs="Arial"/>
        </w:rPr>
      </w:pPr>
      <w:r w:rsidRPr="000B2180">
        <w:rPr>
          <w:rFonts w:ascii="Arial" w:hAnsi="Arial" w:cs="Arial"/>
        </w:rPr>
        <w:t>képviseletében:</w:t>
      </w:r>
      <w:r w:rsidRPr="000B2180">
        <w:rPr>
          <w:rFonts w:ascii="Arial" w:hAnsi="Arial" w:cs="Arial"/>
          <w:b/>
        </w:rPr>
        <w:t xml:space="preserve"> Dr. </w:t>
      </w:r>
      <w:proofErr w:type="spellStart"/>
      <w:r w:rsidR="0063028A">
        <w:rPr>
          <w:rFonts w:ascii="Arial" w:hAnsi="Arial" w:cs="Arial"/>
          <w:b/>
        </w:rPr>
        <w:t>Mikolás</w:t>
      </w:r>
      <w:proofErr w:type="spellEnd"/>
      <w:r w:rsidR="0063028A">
        <w:rPr>
          <w:rFonts w:ascii="Arial" w:hAnsi="Arial" w:cs="Arial"/>
          <w:b/>
        </w:rPr>
        <w:t xml:space="preserve"> Andor Béla</w:t>
      </w:r>
      <w:r w:rsidRPr="000B2180">
        <w:rPr>
          <w:rFonts w:ascii="Arial" w:hAnsi="Arial" w:cs="Arial"/>
          <w:b/>
        </w:rPr>
        <w:t xml:space="preserve"> </w:t>
      </w:r>
      <w:r w:rsidRPr="000B2180">
        <w:rPr>
          <w:rFonts w:ascii="Arial" w:hAnsi="Arial" w:cs="Arial"/>
        </w:rPr>
        <w:t xml:space="preserve">orvos-nyilvántartási száma: </w:t>
      </w:r>
      <w:r w:rsidR="003A26B0">
        <w:rPr>
          <w:rFonts w:ascii="Arial" w:hAnsi="Arial" w:cs="Arial"/>
        </w:rPr>
        <w:t>34295</w:t>
      </w:r>
      <w:r w:rsidRPr="000B2180">
        <w:rPr>
          <w:rFonts w:ascii="Arial" w:hAnsi="Arial" w:cs="Arial"/>
        </w:rPr>
        <w:t>,</w:t>
      </w:r>
      <w:r w:rsidR="003A26B0">
        <w:rPr>
          <w:rFonts w:ascii="Arial" w:hAnsi="Arial" w:cs="Arial"/>
        </w:rPr>
        <w:t xml:space="preserve"> </w:t>
      </w:r>
      <w:proofErr w:type="spellStart"/>
      <w:r w:rsidR="003A26B0">
        <w:rPr>
          <w:rFonts w:ascii="Arial" w:hAnsi="Arial" w:cs="Arial"/>
        </w:rPr>
        <w:t>Eü</w:t>
      </w:r>
      <w:proofErr w:type="spellEnd"/>
      <w:r w:rsidR="003A26B0">
        <w:rPr>
          <w:rFonts w:ascii="Arial" w:hAnsi="Arial" w:cs="Arial"/>
        </w:rPr>
        <w:t xml:space="preserve">. </w:t>
      </w:r>
      <w:proofErr w:type="spellStart"/>
      <w:r w:rsidR="003A26B0">
        <w:rPr>
          <w:rFonts w:ascii="Arial" w:hAnsi="Arial" w:cs="Arial"/>
        </w:rPr>
        <w:t>szolg</w:t>
      </w:r>
      <w:proofErr w:type="spellEnd"/>
      <w:r w:rsidR="003A26B0">
        <w:rPr>
          <w:rFonts w:ascii="Arial" w:hAnsi="Arial" w:cs="Arial"/>
        </w:rPr>
        <w:t>. azon.: 012520)</w:t>
      </w:r>
      <w:r w:rsidRPr="000B2180">
        <w:rPr>
          <w:rFonts w:ascii="Arial" w:hAnsi="Arial" w:cs="Arial"/>
        </w:rPr>
        <w:t xml:space="preserve"> házi</w:t>
      </w:r>
      <w:r w:rsidR="003A26B0">
        <w:rPr>
          <w:rFonts w:ascii="Arial" w:hAnsi="Arial" w:cs="Arial"/>
        </w:rPr>
        <w:t>orvos</w:t>
      </w:r>
      <w:r w:rsidRPr="000B218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praxisjogosult,</w:t>
      </w:r>
      <w:r w:rsidRPr="000B2180">
        <w:rPr>
          <w:rFonts w:ascii="Arial" w:hAnsi="Arial" w:cs="Arial"/>
        </w:rPr>
        <w:t xml:space="preserve"> mint </w:t>
      </w:r>
      <w:r w:rsidRPr="00721C11">
        <w:rPr>
          <w:rFonts w:ascii="Arial" w:hAnsi="Arial" w:cs="Arial"/>
        </w:rPr>
        <w:t>személyes közreműködő megbízott között alulírott napon és helyen az alábbi felételekkel:</w:t>
      </w:r>
    </w:p>
    <w:p w:rsidR="00F85877" w:rsidRPr="006E5456" w:rsidRDefault="00F85877" w:rsidP="00F85877">
      <w:pPr>
        <w:pStyle w:val="Listaszerbekezds"/>
        <w:numPr>
          <w:ilvl w:val="0"/>
          <w:numId w:val="47"/>
        </w:numPr>
        <w:tabs>
          <w:tab w:val="left" w:pos="0"/>
        </w:tabs>
        <w:spacing w:line="276" w:lineRule="auto"/>
        <w:ind w:left="0" w:firstLine="426"/>
        <w:contextualSpacing/>
        <w:jc w:val="center"/>
        <w:rPr>
          <w:rFonts w:ascii="Arial" w:hAnsi="Arial" w:cs="Arial"/>
          <w:b/>
        </w:rPr>
      </w:pPr>
      <w:r w:rsidRPr="006E5456">
        <w:rPr>
          <w:rFonts w:ascii="Arial" w:hAnsi="Arial" w:cs="Arial"/>
          <w:b/>
        </w:rPr>
        <w:t>ELŐZMÉNYEK</w:t>
      </w:r>
    </w:p>
    <w:p w:rsidR="00F85877" w:rsidRPr="000B2180" w:rsidRDefault="00F85877" w:rsidP="00F85877">
      <w:pPr>
        <w:jc w:val="both"/>
        <w:rPr>
          <w:rFonts w:ascii="Arial" w:hAnsi="Arial" w:cs="Arial"/>
        </w:rPr>
      </w:pPr>
    </w:p>
    <w:p w:rsidR="000B60AB" w:rsidRDefault="00F85877" w:rsidP="00377546">
      <w:pPr>
        <w:pStyle w:val="Listaszerbekezds"/>
        <w:numPr>
          <w:ilvl w:val="0"/>
          <w:numId w:val="49"/>
        </w:numPr>
        <w:spacing w:line="276" w:lineRule="auto"/>
        <w:contextualSpacing/>
        <w:jc w:val="both"/>
        <w:rPr>
          <w:rFonts w:ascii="Arial" w:hAnsi="Arial" w:cs="Arial"/>
        </w:rPr>
      </w:pPr>
      <w:r w:rsidRPr="000B2180">
        <w:rPr>
          <w:rFonts w:ascii="Arial" w:hAnsi="Arial" w:cs="Arial"/>
        </w:rPr>
        <w:t xml:space="preserve">Hévíz Város Önkormányzat, mint Megbízó, másrészről a </w:t>
      </w:r>
      <w:r w:rsidR="003A26B0">
        <w:rPr>
          <w:rFonts w:ascii="Arial" w:hAnsi="Arial" w:cs="Arial"/>
          <w:b/>
        </w:rPr>
        <w:t xml:space="preserve">Dr. </w:t>
      </w:r>
      <w:proofErr w:type="spellStart"/>
      <w:r w:rsidR="003A26B0">
        <w:rPr>
          <w:rFonts w:ascii="Arial" w:hAnsi="Arial" w:cs="Arial"/>
          <w:b/>
        </w:rPr>
        <w:t>Mikolás</w:t>
      </w:r>
      <w:proofErr w:type="spellEnd"/>
      <w:r w:rsidR="003A26B0">
        <w:rPr>
          <w:rFonts w:ascii="Arial" w:hAnsi="Arial" w:cs="Arial"/>
          <w:b/>
        </w:rPr>
        <w:t xml:space="preserve"> és társa Egészségügyi Szolgáltató Betéti Társaság</w:t>
      </w:r>
      <w:r w:rsidR="003A26B0" w:rsidRPr="00271FC8">
        <w:rPr>
          <w:rFonts w:ascii="Arial" w:hAnsi="Arial" w:cs="Arial"/>
          <w:b/>
        </w:rPr>
        <w:t xml:space="preserve"> </w:t>
      </w:r>
      <w:r w:rsidRPr="000B2180">
        <w:rPr>
          <w:rFonts w:ascii="Arial" w:hAnsi="Arial" w:cs="Arial"/>
        </w:rPr>
        <w:t>(</w:t>
      </w:r>
      <w:proofErr w:type="spellStart"/>
      <w:r w:rsidRPr="000B2180">
        <w:rPr>
          <w:rFonts w:ascii="Arial" w:hAnsi="Arial" w:cs="Arial"/>
        </w:rPr>
        <w:t>képv</w:t>
      </w:r>
      <w:proofErr w:type="spellEnd"/>
      <w:r w:rsidRPr="000B2180">
        <w:rPr>
          <w:rFonts w:ascii="Arial" w:hAnsi="Arial" w:cs="Arial"/>
        </w:rPr>
        <w:t>.: Dr</w:t>
      </w:r>
      <w:r w:rsidRPr="003A26B0">
        <w:rPr>
          <w:rFonts w:ascii="Arial" w:hAnsi="Arial" w:cs="Arial"/>
        </w:rPr>
        <w:t>.</w:t>
      </w:r>
      <w:r w:rsidR="003A26B0" w:rsidRPr="003A26B0">
        <w:rPr>
          <w:rFonts w:ascii="Arial" w:hAnsi="Arial" w:cs="Arial"/>
        </w:rPr>
        <w:t xml:space="preserve"> </w:t>
      </w:r>
      <w:proofErr w:type="spellStart"/>
      <w:r w:rsidR="003A26B0" w:rsidRPr="003A26B0">
        <w:rPr>
          <w:rFonts w:ascii="Arial" w:hAnsi="Arial" w:cs="Arial"/>
        </w:rPr>
        <w:t>Mikolás</w:t>
      </w:r>
      <w:proofErr w:type="spellEnd"/>
      <w:r w:rsidR="003A26B0" w:rsidRPr="003A26B0">
        <w:rPr>
          <w:rFonts w:ascii="Arial" w:hAnsi="Arial" w:cs="Arial"/>
        </w:rPr>
        <w:t xml:space="preserve"> Andor Béla</w:t>
      </w:r>
      <w:r w:rsidRPr="000B2180">
        <w:rPr>
          <w:rFonts w:ascii="Arial" w:hAnsi="Arial" w:cs="Arial"/>
        </w:rPr>
        <w:t>) mint Megbízott</w:t>
      </w:r>
      <w:r w:rsidR="00AA16CE">
        <w:rPr>
          <w:rFonts w:ascii="Arial" w:hAnsi="Arial" w:cs="Arial"/>
        </w:rPr>
        <w:t xml:space="preserve">, </w:t>
      </w:r>
      <w:r w:rsidR="003A26B0">
        <w:rPr>
          <w:rFonts w:ascii="Arial" w:hAnsi="Arial" w:cs="Arial"/>
        </w:rPr>
        <w:t>1994. november 10.</w:t>
      </w:r>
      <w:r>
        <w:rPr>
          <w:rFonts w:ascii="Arial" w:hAnsi="Arial" w:cs="Arial"/>
        </w:rPr>
        <w:t xml:space="preserve"> napján </w:t>
      </w:r>
      <w:r w:rsidR="003A26B0">
        <w:rPr>
          <w:rFonts w:ascii="Arial" w:hAnsi="Arial" w:cs="Arial"/>
        </w:rPr>
        <w:t>megállapodást</w:t>
      </w:r>
      <w:r w:rsidRPr="000B2180">
        <w:rPr>
          <w:rFonts w:ascii="Arial" w:hAnsi="Arial" w:cs="Arial"/>
        </w:rPr>
        <w:t xml:space="preserve"> kötöttek a </w:t>
      </w:r>
      <w:r w:rsidR="003A26B0">
        <w:rPr>
          <w:rFonts w:ascii="Arial" w:hAnsi="Arial" w:cs="Arial"/>
        </w:rPr>
        <w:t xml:space="preserve">háziorvosi </w:t>
      </w:r>
      <w:r w:rsidRPr="000B2180">
        <w:rPr>
          <w:rFonts w:ascii="Arial" w:hAnsi="Arial" w:cs="Arial"/>
        </w:rPr>
        <w:t>feladatok egészség</w:t>
      </w:r>
      <w:r>
        <w:rPr>
          <w:rFonts w:ascii="Arial" w:hAnsi="Arial" w:cs="Arial"/>
        </w:rPr>
        <w:t xml:space="preserve">ügyi vállalkozás formájában történő személyes ellátására </w:t>
      </w:r>
      <w:r w:rsidR="003A26B0">
        <w:rPr>
          <w:rFonts w:ascii="Arial" w:hAnsi="Arial" w:cs="Arial"/>
        </w:rPr>
        <w:t xml:space="preserve">1994. december 1. </w:t>
      </w:r>
      <w:r>
        <w:rPr>
          <w:rFonts w:ascii="Arial" w:hAnsi="Arial" w:cs="Arial"/>
        </w:rPr>
        <w:t xml:space="preserve">napjától. A Szerződő Felek a jogszabályi környezet módosulására hivatkozva az alapszerződést 2012. december 28-án módosították. A Szerződő Felek Hévíz Város Önkormányzat </w:t>
      </w:r>
      <w:r w:rsidR="009E23DC">
        <w:rPr>
          <w:rFonts w:ascii="Arial" w:hAnsi="Arial" w:cs="Arial"/>
        </w:rPr>
        <w:t>Képviselő-testülete</w:t>
      </w:r>
      <w:r>
        <w:rPr>
          <w:rFonts w:ascii="Arial" w:hAnsi="Arial" w:cs="Arial"/>
        </w:rPr>
        <w:t xml:space="preserve"> a </w:t>
      </w:r>
      <w:r w:rsidRPr="003A26B0">
        <w:rPr>
          <w:rFonts w:ascii="Arial" w:hAnsi="Arial" w:cs="Arial"/>
          <w:highlight w:val="yellow"/>
        </w:rPr>
        <w:t>……/2021</w:t>
      </w:r>
      <w:r>
        <w:rPr>
          <w:rFonts w:ascii="Arial" w:hAnsi="Arial" w:cs="Arial"/>
        </w:rPr>
        <w:t xml:space="preserve">. </w:t>
      </w:r>
      <w:r w:rsidR="000B60AB">
        <w:rPr>
          <w:rFonts w:ascii="Arial" w:hAnsi="Arial" w:cs="Arial"/>
        </w:rPr>
        <w:t xml:space="preserve">határozatának felhatalmazása alapján egyező akarattal a </w:t>
      </w:r>
      <w:r w:rsidR="003A26B0">
        <w:rPr>
          <w:rFonts w:ascii="Arial" w:hAnsi="Arial" w:cs="Arial"/>
        </w:rPr>
        <w:t>1994. november 10.</w:t>
      </w:r>
      <w:r w:rsidR="000B60AB">
        <w:rPr>
          <w:rFonts w:ascii="Arial" w:hAnsi="Arial" w:cs="Arial"/>
        </w:rPr>
        <w:t xml:space="preserve"> napján kelt szerződés</w:t>
      </w:r>
      <w:r w:rsidR="001A0F22">
        <w:rPr>
          <w:rFonts w:ascii="Arial" w:hAnsi="Arial" w:cs="Arial"/>
        </w:rPr>
        <w:t xml:space="preserve"> </w:t>
      </w:r>
      <w:r w:rsidR="003F696F">
        <w:rPr>
          <w:rFonts w:ascii="Arial" w:hAnsi="Arial" w:cs="Arial"/>
        </w:rPr>
        <w:t>rendelési időre vonatkozó</w:t>
      </w:r>
      <w:r w:rsidR="000B60AB">
        <w:rPr>
          <w:rFonts w:ascii="Arial" w:hAnsi="Arial" w:cs="Arial"/>
        </w:rPr>
        <w:t xml:space="preserve"> 2. bekezdé</w:t>
      </w:r>
      <w:r w:rsidR="003A26B0">
        <w:rPr>
          <w:rFonts w:ascii="Arial" w:hAnsi="Arial" w:cs="Arial"/>
        </w:rPr>
        <w:t xml:space="preserve">s 2. bekezdését </w:t>
      </w:r>
      <w:r w:rsidR="000B60AB">
        <w:rPr>
          <w:rFonts w:ascii="Arial" w:hAnsi="Arial" w:cs="Arial"/>
        </w:rPr>
        <w:t>az alábbiak szerint módosítják:</w:t>
      </w:r>
    </w:p>
    <w:p w:rsidR="00F85877" w:rsidRPr="000B60AB" w:rsidRDefault="000B60AB" w:rsidP="00377546">
      <w:pPr>
        <w:contextualSpacing/>
        <w:jc w:val="both"/>
        <w:rPr>
          <w:rFonts w:ascii="Arial" w:hAnsi="Arial" w:cs="Arial"/>
        </w:rPr>
      </w:pPr>
      <w:r w:rsidRPr="000B60AB">
        <w:rPr>
          <w:rFonts w:ascii="Arial" w:hAnsi="Arial" w:cs="Arial"/>
        </w:rPr>
        <w:t xml:space="preserve"> </w:t>
      </w:r>
    </w:p>
    <w:p w:rsidR="00F85877" w:rsidRPr="00127FD3" w:rsidRDefault="00127FD3" w:rsidP="00377546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Megbízott köteles a </w:t>
      </w:r>
      <w:r w:rsidR="00C34B3D">
        <w:rPr>
          <w:rFonts w:ascii="Arial" w:hAnsi="Arial" w:cs="Arial"/>
        </w:rPr>
        <w:t>háziorvosi, házi gyermekorvosi és fogorvosi tevékenységről szóló 4/2000. (II. 25.) EüM rendelet rendelkezéseinek megfelelően, valamint az Önkormányzat által elvárt alábbi időpontba</w:t>
      </w:r>
      <w:r w:rsidR="008676A4">
        <w:rPr>
          <w:rFonts w:ascii="Arial" w:hAnsi="Arial" w:cs="Arial"/>
        </w:rPr>
        <w:t>n</w:t>
      </w:r>
      <w:r w:rsidR="00C34B3D">
        <w:rPr>
          <w:rFonts w:ascii="Arial" w:hAnsi="Arial" w:cs="Arial"/>
        </w:rPr>
        <w:t xml:space="preserve"> – rendelés céljából – a betegek rendelkezésére állni:</w:t>
      </w:r>
    </w:p>
    <w:p w:rsidR="00B7177B" w:rsidRDefault="00B7177B" w:rsidP="00377546">
      <w:pPr>
        <w:spacing w:after="0"/>
        <w:ind w:firstLine="708"/>
        <w:jc w:val="both"/>
        <w:rPr>
          <w:rFonts w:ascii="Arial" w:hAnsi="Arial" w:cs="Arial"/>
          <w:b/>
        </w:rPr>
      </w:pPr>
    </w:p>
    <w:p w:rsidR="00BD6D46" w:rsidRPr="00271FC8" w:rsidRDefault="00BD6D46" w:rsidP="00BD6D46">
      <w:pPr>
        <w:tabs>
          <w:tab w:val="left" w:pos="2268"/>
        </w:tabs>
        <w:spacing w:after="0"/>
        <w:ind w:left="709"/>
        <w:jc w:val="both"/>
        <w:rPr>
          <w:rFonts w:ascii="Arial" w:hAnsi="Arial" w:cs="Arial"/>
          <w:b/>
        </w:rPr>
      </w:pPr>
      <w:r w:rsidRPr="00271FC8">
        <w:rPr>
          <w:rFonts w:ascii="Arial" w:hAnsi="Arial" w:cs="Arial"/>
          <w:b/>
        </w:rPr>
        <w:t>Betegrendelés</w:t>
      </w:r>
      <w:r>
        <w:rPr>
          <w:rFonts w:ascii="Arial" w:hAnsi="Arial" w:cs="Arial"/>
          <w:b/>
        </w:rPr>
        <w:t>i idő</w:t>
      </w:r>
      <w:r w:rsidRPr="00271FC8">
        <w:rPr>
          <w:rFonts w:ascii="Arial" w:hAnsi="Arial" w:cs="Arial"/>
          <w:b/>
        </w:rPr>
        <w:t>:</w:t>
      </w:r>
    </w:p>
    <w:p w:rsidR="00BD6D46" w:rsidRPr="00271FC8" w:rsidRDefault="00BD6D46" w:rsidP="00BD6D46">
      <w:pPr>
        <w:tabs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Hétfő:</w:t>
      </w:r>
      <w:r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>8.00</w:t>
      </w:r>
      <w:r>
        <w:rPr>
          <w:rFonts w:ascii="Arial" w:hAnsi="Arial" w:cs="Arial"/>
        </w:rPr>
        <w:t xml:space="preserve"> -</w:t>
      </w:r>
      <w:r w:rsidRPr="00271FC8">
        <w:rPr>
          <w:rFonts w:ascii="Arial" w:hAnsi="Arial" w:cs="Arial"/>
        </w:rPr>
        <w:t xml:space="preserve"> 12.</w:t>
      </w:r>
      <w:r>
        <w:rPr>
          <w:rFonts w:ascii="Arial" w:hAnsi="Arial" w:cs="Arial"/>
        </w:rPr>
        <w:t>3</w:t>
      </w:r>
      <w:r w:rsidRPr="00271FC8">
        <w:rPr>
          <w:rFonts w:ascii="Arial" w:hAnsi="Arial" w:cs="Arial"/>
        </w:rPr>
        <w:t>0</w:t>
      </w:r>
    </w:p>
    <w:p w:rsidR="00BD6D46" w:rsidRPr="00271FC8" w:rsidRDefault="00BD6D46" w:rsidP="00BD6D46">
      <w:pPr>
        <w:tabs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Kedd:</w:t>
      </w:r>
      <w:r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</w:p>
    <w:p w:rsidR="00BD6D46" w:rsidRPr="00271FC8" w:rsidRDefault="00BD6D46" w:rsidP="00BD6D46">
      <w:pPr>
        <w:tabs>
          <w:tab w:val="left" w:pos="1418"/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Szerda:</w:t>
      </w:r>
      <w:r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2</w:t>
      </w:r>
      <w:r w:rsidRPr="00271FC8">
        <w:rPr>
          <w:rFonts w:ascii="Arial" w:hAnsi="Arial" w:cs="Arial"/>
        </w:rPr>
        <w:t>.00</w:t>
      </w:r>
    </w:p>
    <w:p w:rsidR="00BD6D46" w:rsidRPr="00271FC8" w:rsidRDefault="00BD6D46" w:rsidP="00BD6D46">
      <w:pPr>
        <w:tabs>
          <w:tab w:val="left" w:pos="1418"/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Csütörtök:</w:t>
      </w:r>
      <w:r>
        <w:rPr>
          <w:rFonts w:ascii="Arial" w:hAnsi="Arial" w:cs="Arial"/>
        </w:rPr>
        <w:tab/>
      </w:r>
      <w:r w:rsidRPr="00271FC8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271FC8">
        <w:rPr>
          <w:rFonts w:ascii="Arial" w:hAnsi="Arial" w:cs="Arial"/>
        </w:rPr>
        <w:t xml:space="preserve">.00 </w:t>
      </w:r>
      <w:r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6</w:t>
      </w:r>
      <w:r w:rsidRPr="00271FC8">
        <w:rPr>
          <w:rFonts w:ascii="Arial" w:hAnsi="Arial" w:cs="Arial"/>
        </w:rPr>
        <w:t>.00</w:t>
      </w:r>
    </w:p>
    <w:p w:rsidR="00BD6D46" w:rsidRPr="00271FC8" w:rsidRDefault="00BD6D46" w:rsidP="00BD6D46">
      <w:pPr>
        <w:tabs>
          <w:tab w:val="left" w:pos="1418"/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Péntek:</w:t>
      </w:r>
      <w:r>
        <w:rPr>
          <w:rFonts w:ascii="Arial" w:hAnsi="Arial" w:cs="Arial"/>
        </w:rPr>
        <w:tab/>
        <w:t>0</w:t>
      </w:r>
      <w:r w:rsidRPr="00271FC8">
        <w:rPr>
          <w:rFonts w:ascii="Arial" w:hAnsi="Arial" w:cs="Arial"/>
        </w:rPr>
        <w:t xml:space="preserve">8.00 </w:t>
      </w:r>
      <w:r>
        <w:rPr>
          <w:rFonts w:ascii="Arial" w:hAnsi="Arial" w:cs="Arial"/>
        </w:rPr>
        <w:t>-</w:t>
      </w:r>
      <w:r w:rsidRPr="00271FC8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</w:p>
    <w:p w:rsidR="00BD6D46" w:rsidRPr="00271FC8" w:rsidRDefault="00BD6D46" w:rsidP="00BD6D46">
      <w:pPr>
        <w:tabs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  <w:b/>
        </w:rPr>
        <w:t>Prevenciós rendelés</w:t>
      </w:r>
      <w:r>
        <w:rPr>
          <w:rFonts w:ascii="Arial" w:hAnsi="Arial" w:cs="Arial"/>
          <w:b/>
        </w:rPr>
        <w:t>i idő</w:t>
      </w:r>
      <w:r w:rsidRPr="00271FC8">
        <w:rPr>
          <w:rFonts w:ascii="Arial" w:hAnsi="Arial" w:cs="Arial"/>
        </w:rPr>
        <w:t>:</w:t>
      </w:r>
    </w:p>
    <w:p w:rsidR="00BD6D46" w:rsidRPr="00271FC8" w:rsidRDefault="00BD6D46" w:rsidP="00BD6D46">
      <w:pPr>
        <w:tabs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 w:rsidRPr="00271FC8">
        <w:rPr>
          <w:rFonts w:ascii="Arial" w:hAnsi="Arial" w:cs="Arial"/>
        </w:rPr>
        <w:t>Kedd:</w:t>
      </w:r>
      <w:r>
        <w:rPr>
          <w:rFonts w:ascii="Arial" w:hAnsi="Arial" w:cs="Arial"/>
        </w:rPr>
        <w:tab/>
      </w:r>
      <w:r w:rsidRPr="00271FC8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- 12.30</w:t>
      </w:r>
    </w:p>
    <w:p w:rsidR="00BD6D46" w:rsidRPr="00271FC8" w:rsidRDefault="00BD6D46" w:rsidP="00BD6D46">
      <w:pPr>
        <w:tabs>
          <w:tab w:val="left" w:pos="1418"/>
          <w:tab w:val="left" w:pos="2268"/>
        </w:tabs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Péntek</w:t>
      </w:r>
      <w:r w:rsidRPr="00271FC8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271FC8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271FC8">
        <w:rPr>
          <w:rFonts w:ascii="Arial" w:hAnsi="Arial" w:cs="Arial"/>
        </w:rPr>
        <w:t>.00</w:t>
      </w:r>
      <w:r>
        <w:rPr>
          <w:rFonts w:ascii="Arial" w:hAnsi="Arial" w:cs="Arial"/>
        </w:rPr>
        <w:t xml:space="preserve"> - 12.00</w:t>
      </w:r>
    </w:p>
    <w:p w:rsidR="003A26B0" w:rsidRPr="00271FC8" w:rsidRDefault="003A26B0" w:rsidP="00377546">
      <w:pPr>
        <w:spacing w:after="0"/>
        <w:ind w:firstLine="708"/>
        <w:jc w:val="both"/>
        <w:rPr>
          <w:rFonts w:ascii="Arial" w:hAnsi="Arial" w:cs="Arial"/>
        </w:rPr>
      </w:pPr>
    </w:p>
    <w:p w:rsidR="005C5666" w:rsidRPr="003701F4" w:rsidRDefault="005C5666" w:rsidP="005C5666">
      <w:pPr>
        <w:pStyle w:val="Cmsor1"/>
        <w:ind w:left="708"/>
        <w:rPr>
          <w:rFonts w:ascii="Arial" w:hAnsi="Arial" w:cs="Arial"/>
          <w:i w:val="0"/>
          <w:sz w:val="22"/>
          <w:szCs w:val="22"/>
        </w:rPr>
      </w:pPr>
      <w:bookmarkStart w:id="1" w:name="_Hlk69813897"/>
      <w:r w:rsidRPr="003701F4">
        <w:rPr>
          <w:rFonts w:ascii="Arial" w:hAnsi="Arial" w:cs="Arial"/>
          <w:i w:val="0"/>
          <w:sz w:val="22"/>
          <w:szCs w:val="22"/>
        </w:rPr>
        <w:lastRenderedPageBreak/>
        <w:t>A rendelési időn kívül, munkanapokon 8</w:t>
      </w:r>
      <w:r w:rsidR="00F069B6">
        <w:rPr>
          <w:rFonts w:ascii="Arial" w:hAnsi="Arial" w:cs="Arial"/>
          <w:i w:val="0"/>
          <w:sz w:val="22"/>
          <w:szCs w:val="22"/>
        </w:rPr>
        <w:t xml:space="preserve">.00 </w:t>
      </w:r>
      <w:r w:rsidRPr="003701F4">
        <w:rPr>
          <w:rFonts w:ascii="Arial" w:hAnsi="Arial" w:cs="Arial"/>
          <w:i w:val="0"/>
          <w:sz w:val="22"/>
          <w:szCs w:val="22"/>
        </w:rPr>
        <w:t>-</w:t>
      </w:r>
      <w:r w:rsidR="00F069B6">
        <w:rPr>
          <w:rFonts w:ascii="Arial" w:hAnsi="Arial" w:cs="Arial"/>
          <w:i w:val="0"/>
          <w:sz w:val="22"/>
          <w:szCs w:val="22"/>
        </w:rPr>
        <w:t xml:space="preserve"> </w:t>
      </w:r>
      <w:r w:rsidRPr="003701F4">
        <w:rPr>
          <w:rFonts w:ascii="Arial" w:hAnsi="Arial" w:cs="Arial"/>
          <w:i w:val="0"/>
          <w:sz w:val="22"/>
          <w:szCs w:val="22"/>
        </w:rPr>
        <w:t>16</w:t>
      </w:r>
      <w:r w:rsidR="00F069B6">
        <w:rPr>
          <w:rFonts w:ascii="Arial" w:hAnsi="Arial" w:cs="Arial"/>
          <w:i w:val="0"/>
          <w:sz w:val="22"/>
          <w:szCs w:val="22"/>
        </w:rPr>
        <w:t>.00</w:t>
      </w:r>
      <w:r w:rsidRPr="003701F4">
        <w:rPr>
          <w:rFonts w:ascii="Arial" w:hAnsi="Arial" w:cs="Arial"/>
          <w:i w:val="0"/>
          <w:sz w:val="22"/>
          <w:szCs w:val="22"/>
        </w:rPr>
        <w:t xml:space="preserve"> óra között köteles a betegek rendelkezésre állni, a jogszabályban meghatározott sürgős esetben.</w:t>
      </w:r>
    </w:p>
    <w:bookmarkEnd w:id="1"/>
    <w:p w:rsidR="00526112" w:rsidRPr="00271FC8" w:rsidRDefault="00526112" w:rsidP="00377546">
      <w:pPr>
        <w:spacing w:after="0"/>
        <w:jc w:val="both"/>
        <w:rPr>
          <w:rFonts w:ascii="Arial" w:hAnsi="Arial" w:cs="Arial"/>
        </w:rPr>
      </w:pPr>
    </w:p>
    <w:p w:rsidR="00131445" w:rsidRDefault="00526112" w:rsidP="00377546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 w:rsidRPr="00377546">
        <w:rPr>
          <w:rFonts w:ascii="Arial" w:hAnsi="Arial" w:cs="Arial"/>
        </w:rPr>
        <w:t>A feladat-ellátási szerződés jelen módosítással nem érintett pontjai változatlanul hatályban maradnak.</w:t>
      </w:r>
    </w:p>
    <w:p w:rsidR="00BD6D46" w:rsidRPr="00377546" w:rsidRDefault="00BD6D46" w:rsidP="00BD6D46">
      <w:pPr>
        <w:pStyle w:val="Listaszerbekezds"/>
        <w:jc w:val="both"/>
        <w:rPr>
          <w:rFonts w:ascii="Arial" w:hAnsi="Arial" w:cs="Arial"/>
        </w:rPr>
      </w:pPr>
    </w:p>
    <w:p w:rsidR="00ED5FB7" w:rsidRPr="00377546" w:rsidRDefault="00ED5FB7" w:rsidP="00377546">
      <w:pPr>
        <w:pStyle w:val="Listaszerbekezds"/>
        <w:numPr>
          <w:ilvl w:val="0"/>
          <w:numId w:val="49"/>
        </w:numPr>
        <w:jc w:val="both"/>
        <w:rPr>
          <w:rFonts w:ascii="Arial" w:eastAsia="Times New Roman" w:hAnsi="Arial" w:cs="Arial"/>
          <w:lang w:eastAsia="hu-HU" w:bidi="hu-HU"/>
        </w:rPr>
      </w:pPr>
      <w:r w:rsidRPr="00377546">
        <w:rPr>
          <w:rFonts w:ascii="Arial" w:hAnsi="Arial" w:cs="Arial"/>
          <w:lang w:bidi="hu-HU"/>
        </w:rPr>
        <w:t xml:space="preserve">Jelen szerződés </w:t>
      </w:r>
      <w:r w:rsidR="008676A4">
        <w:rPr>
          <w:rFonts w:ascii="Arial" w:hAnsi="Arial" w:cs="Arial"/>
          <w:lang w:bidi="hu-HU"/>
        </w:rPr>
        <w:t>4</w:t>
      </w:r>
      <w:r w:rsidRPr="00377546">
        <w:rPr>
          <w:rFonts w:ascii="Arial" w:hAnsi="Arial" w:cs="Arial"/>
          <w:lang w:bidi="hu-HU"/>
        </w:rPr>
        <w:t xml:space="preserve"> mindenben szó szerint megegyező eredeti példányban készült, melyet a szerződő felek elolvasás és közös értelmezés után, mint akaratukkal mindenben megegyezőt a mai napon jóváhagyólag aláírtak. </w:t>
      </w:r>
    </w:p>
    <w:p w:rsidR="003E3D36" w:rsidRDefault="003E3D36" w:rsidP="00377546">
      <w:pPr>
        <w:spacing w:after="0" w:line="240" w:lineRule="auto"/>
        <w:jc w:val="both"/>
        <w:rPr>
          <w:rFonts w:ascii="Arial" w:hAnsi="Arial" w:cs="Arial"/>
        </w:rPr>
      </w:pPr>
    </w:p>
    <w:p w:rsidR="003E3D36" w:rsidRPr="00520E81" w:rsidRDefault="003E3D36" w:rsidP="00377546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bookmarkStart w:id="2" w:name="_Hlk69817697"/>
      <w:r w:rsidRPr="00520E81">
        <w:rPr>
          <w:rFonts w:ascii="Arial" w:hAnsi="Arial" w:cs="Arial"/>
        </w:rPr>
        <w:t xml:space="preserve">A jelen szerződésbe foglalt módosítások </w:t>
      </w:r>
      <w:r w:rsidR="00520E81" w:rsidRPr="00520E81">
        <w:rPr>
          <w:rFonts w:ascii="Arial" w:hAnsi="Arial" w:cs="Arial"/>
        </w:rPr>
        <w:t xml:space="preserve">a szerződés aláírását követő napon </w:t>
      </w:r>
      <w:r w:rsidRPr="00520E81">
        <w:rPr>
          <w:rFonts w:ascii="Arial" w:hAnsi="Arial" w:cs="Arial"/>
        </w:rPr>
        <w:t>lépnek hatályba.</w:t>
      </w:r>
    </w:p>
    <w:bookmarkEnd w:id="2"/>
    <w:p w:rsidR="003E3D36" w:rsidRDefault="003E3D36" w:rsidP="00377546">
      <w:pPr>
        <w:spacing w:after="0"/>
        <w:jc w:val="both"/>
        <w:rPr>
          <w:rFonts w:ascii="Arial" w:hAnsi="Arial" w:cs="Arial"/>
        </w:rPr>
      </w:pPr>
    </w:p>
    <w:p w:rsidR="003E3D36" w:rsidRPr="00377546" w:rsidRDefault="003E3D36" w:rsidP="00377546">
      <w:pPr>
        <w:pStyle w:val="Listaszerbekezds"/>
        <w:numPr>
          <w:ilvl w:val="0"/>
          <w:numId w:val="49"/>
        </w:numPr>
        <w:jc w:val="both"/>
        <w:rPr>
          <w:rFonts w:ascii="Arial" w:hAnsi="Arial" w:cs="Arial"/>
        </w:rPr>
      </w:pPr>
      <w:r w:rsidRPr="00377546">
        <w:rPr>
          <w:rFonts w:ascii="Arial" w:hAnsi="Arial" w:cs="Arial"/>
        </w:rPr>
        <w:t xml:space="preserve">Szerződő Felek jelen </w:t>
      </w:r>
      <w:r w:rsidR="008676A4">
        <w:rPr>
          <w:rFonts w:ascii="Arial" w:hAnsi="Arial" w:cs="Arial"/>
        </w:rPr>
        <w:t>szerződést</w:t>
      </w:r>
      <w:r w:rsidRPr="00377546">
        <w:rPr>
          <w:rFonts w:ascii="Arial" w:hAnsi="Arial" w:cs="Arial"/>
        </w:rPr>
        <w:t xml:space="preserve"> elolvasták, értelmezték, és mint akaratukkal mindenben megegyezőt jóváhagyólag aláírták. </w:t>
      </w:r>
    </w:p>
    <w:p w:rsidR="00ED5FB7" w:rsidRDefault="00ED5FB7" w:rsidP="00ED5FB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D5FB7" w:rsidRDefault="00ED5FB7" w:rsidP="00ED5FB7">
      <w:pPr>
        <w:spacing w:after="0" w:line="240" w:lineRule="auto"/>
        <w:rPr>
          <w:rFonts w:ascii="Arial" w:hAnsi="Arial" w:cs="Arial"/>
        </w:rPr>
      </w:pPr>
      <w:r w:rsidRPr="00ED5FB7">
        <w:rPr>
          <w:rFonts w:ascii="Arial" w:hAnsi="Arial" w:cs="Arial"/>
        </w:rPr>
        <w:t>Hévíz, 202</w:t>
      </w:r>
      <w:r w:rsidR="00906011">
        <w:rPr>
          <w:rFonts w:ascii="Arial" w:hAnsi="Arial" w:cs="Arial"/>
        </w:rPr>
        <w:t>1. augusztus</w:t>
      </w:r>
    </w:p>
    <w:p w:rsidR="00BD6D46" w:rsidRPr="00ED5FB7" w:rsidRDefault="00BD6D46" w:rsidP="00ED5FB7">
      <w:pPr>
        <w:spacing w:after="0" w:line="240" w:lineRule="auto"/>
        <w:rPr>
          <w:rFonts w:ascii="Arial" w:hAnsi="Arial" w:cs="Arial"/>
        </w:rPr>
      </w:pPr>
    </w:p>
    <w:p w:rsidR="005E3EC3" w:rsidRPr="009B474A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5FB7" w:rsidRDefault="00ED5FB7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5FB7" w:rsidRPr="00ED5FB7" w:rsidRDefault="00ED5FB7" w:rsidP="00ED5FB7">
      <w:pPr>
        <w:tabs>
          <w:tab w:val="center" w:pos="2340"/>
          <w:tab w:val="center" w:pos="6840"/>
        </w:tabs>
        <w:rPr>
          <w:rFonts w:ascii="Arial" w:eastAsia="Times New Roman" w:hAnsi="Arial" w:cs="Arial"/>
          <w:lang w:eastAsia="hu-HU"/>
        </w:rPr>
      </w:pPr>
      <w:r w:rsidRPr="00ED5FB7">
        <w:rPr>
          <w:rFonts w:ascii="Arial" w:hAnsi="Arial" w:cs="Arial"/>
        </w:rPr>
        <w:t>………………………………………………</w:t>
      </w:r>
      <w:r w:rsidRPr="00ED5FB7">
        <w:rPr>
          <w:rFonts w:ascii="Arial" w:hAnsi="Arial" w:cs="Arial"/>
        </w:rPr>
        <w:tab/>
        <w:t>…………………………………………….</w:t>
      </w:r>
    </w:p>
    <w:p w:rsidR="00ED5FB7" w:rsidRPr="00ED5FB7" w:rsidRDefault="00ED5FB7" w:rsidP="00ED5FB7">
      <w:pPr>
        <w:tabs>
          <w:tab w:val="center" w:pos="2340"/>
          <w:tab w:val="center" w:pos="6840"/>
        </w:tabs>
        <w:spacing w:after="0"/>
        <w:rPr>
          <w:rFonts w:ascii="Arial" w:hAnsi="Arial" w:cs="Arial"/>
          <w:b/>
        </w:rPr>
      </w:pPr>
      <w:r w:rsidRPr="00ED5FB7">
        <w:rPr>
          <w:rFonts w:ascii="Arial" w:hAnsi="Arial" w:cs="Arial"/>
        </w:rPr>
        <w:tab/>
      </w:r>
      <w:bookmarkStart w:id="3" w:name="_Hlk69288616"/>
      <w:r w:rsidRPr="00ED5FB7">
        <w:rPr>
          <w:rFonts w:ascii="Arial" w:hAnsi="Arial" w:cs="Arial"/>
          <w:b/>
        </w:rPr>
        <w:t>Hévíz Város Önkormányzat</w:t>
      </w:r>
      <w:r w:rsidRPr="00ED5FB7">
        <w:rPr>
          <w:rFonts w:ascii="Arial" w:hAnsi="Arial" w:cs="Arial"/>
          <w:b/>
        </w:rPr>
        <w:tab/>
        <w:t xml:space="preserve">Dr. </w:t>
      </w:r>
      <w:proofErr w:type="spellStart"/>
      <w:r w:rsidR="00906011">
        <w:rPr>
          <w:rFonts w:ascii="Arial" w:hAnsi="Arial" w:cs="Arial"/>
          <w:b/>
        </w:rPr>
        <w:t>Mikolás</w:t>
      </w:r>
      <w:proofErr w:type="spellEnd"/>
      <w:r w:rsidR="00906011">
        <w:rPr>
          <w:rFonts w:ascii="Arial" w:hAnsi="Arial" w:cs="Arial"/>
          <w:b/>
        </w:rPr>
        <w:t xml:space="preserve"> Andor Béla</w:t>
      </w:r>
    </w:p>
    <w:p w:rsidR="00ED5FB7" w:rsidRPr="00ED5FB7" w:rsidRDefault="00ED5FB7" w:rsidP="00ED5FB7">
      <w:pPr>
        <w:tabs>
          <w:tab w:val="center" w:pos="2340"/>
          <w:tab w:val="center" w:pos="6840"/>
        </w:tabs>
        <w:spacing w:after="0"/>
        <w:rPr>
          <w:rFonts w:ascii="Arial" w:hAnsi="Arial" w:cs="Arial"/>
        </w:rPr>
      </w:pPr>
      <w:r w:rsidRPr="00ED5FB7">
        <w:rPr>
          <w:rFonts w:ascii="Arial" w:hAnsi="Arial" w:cs="Arial"/>
        </w:rPr>
        <w:t xml:space="preserve">                    Papp Gábor polgármester</w:t>
      </w:r>
      <w:r w:rsidRPr="00ED5FB7">
        <w:rPr>
          <w:rFonts w:ascii="Arial" w:hAnsi="Arial" w:cs="Arial"/>
        </w:rPr>
        <w:tab/>
      </w:r>
      <w:r w:rsidR="005A7884">
        <w:rPr>
          <w:rFonts w:ascii="Arial" w:hAnsi="Arial" w:cs="Arial"/>
        </w:rPr>
        <w:t xml:space="preserve">megbízott </w:t>
      </w:r>
      <w:r w:rsidRPr="00ED5FB7">
        <w:rPr>
          <w:rFonts w:ascii="Arial" w:hAnsi="Arial" w:cs="Arial"/>
        </w:rPr>
        <w:t>Házi</w:t>
      </w:r>
      <w:r w:rsidR="00906011">
        <w:rPr>
          <w:rFonts w:ascii="Arial" w:hAnsi="Arial" w:cs="Arial"/>
        </w:rPr>
        <w:t>orvos</w:t>
      </w:r>
    </w:p>
    <w:p w:rsidR="00ED5FB7" w:rsidRPr="00ED5FB7" w:rsidRDefault="00ED5FB7" w:rsidP="00ED5FB7">
      <w:pPr>
        <w:tabs>
          <w:tab w:val="center" w:pos="2340"/>
          <w:tab w:val="center" w:pos="6840"/>
        </w:tabs>
        <w:spacing w:after="0"/>
        <w:rPr>
          <w:rFonts w:ascii="Arial" w:hAnsi="Arial" w:cs="Arial"/>
        </w:rPr>
      </w:pPr>
      <w:r w:rsidRPr="00ED5FB7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ED5FB7">
        <w:rPr>
          <w:rFonts w:ascii="Arial" w:hAnsi="Arial" w:cs="Arial"/>
        </w:rPr>
        <w:t>Megbízó Önkormányzat</w:t>
      </w:r>
      <w:r w:rsidRPr="00ED5FB7">
        <w:rPr>
          <w:rFonts w:ascii="Arial" w:hAnsi="Arial" w:cs="Arial"/>
        </w:rPr>
        <w:tab/>
        <w:t xml:space="preserve"> </w:t>
      </w:r>
      <w:r w:rsidR="00903062">
        <w:rPr>
          <w:rFonts w:ascii="Arial" w:hAnsi="Arial" w:cs="Arial"/>
        </w:rPr>
        <w:t xml:space="preserve">„Dr. </w:t>
      </w:r>
      <w:proofErr w:type="spellStart"/>
      <w:r w:rsidR="00903062">
        <w:rPr>
          <w:rFonts w:ascii="Arial" w:hAnsi="Arial" w:cs="Arial"/>
        </w:rPr>
        <w:t>Mikolás</w:t>
      </w:r>
      <w:proofErr w:type="spellEnd"/>
      <w:r w:rsidR="00903062">
        <w:rPr>
          <w:rFonts w:ascii="Arial" w:hAnsi="Arial" w:cs="Arial"/>
        </w:rPr>
        <w:t xml:space="preserve"> és </w:t>
      </w:r>
      <w:proofErr w:type="gramStart"/>
      <w:r w:rsidR="00903062">
        <w:rPr>
          <w:rFonts w:ascii="Arial" w:hAnsi="Arial" w:cs="Arial"/>
        </w:rPr>
        <w:t xml:space="preserve">társa” </w:t>
      </w:r>
      <w:r w:rsidRPr="00ED5FB7">
        <w:rPr>
          <w:rFonts w:ascii="Arial" w:hAnsi="Arial" w:cs="Arial"/>
        </w:rPr>
        <w:t xml:space="preserve"> Bt.</w:t>
      </w:r>
      <w:proofErr w:type="gramEnd"/>
    </w:p>
    <w:bookmarkEnd w:id="3"/>
    <w:p w:rsidR="00ED5FB7" w:rsidRDefault="00ED5FB7" w:rsidP="00ED5FB7">
      <w:pPr>
        <w:tabs>
          <w:tab w:val="center" w:pos="2340"/>
          <w:tab w:val="center" w:pos="6840"/>
        </w:tabs>
        <w:rPr>
          <w:rFonts w:ascii="Arial" w:hAnsi="Arial" w:cs="Arial"/>
          <w:sz w:val="20"/>
          <w:szCs w:val="20"/>
        </w:rPr>
      </w:pPr>
    </w:p>
    <w:p w:rsidR="00ED5FB7" w:rsidRDefault="00ED5FB7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377546" w:rsidRDefault="00377546" w:rsidP="00ED5FB7">
      <w:pPr>
        <w:rPr>
          <w:rFonts w:ascii="Arial" w:hAnsi="Arial" w:cs="Arial"/>
          <w:sz w:val="24"/>
          <w:szCs w:val="24"/>
        </w:rPr>
      </w:pPr>
    </w:p>
    <w:p w:rsidR="005E3EC3" w:rsidRDefault="003242E4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</w:t>
      </w:r>
      <w:r w:rsidR="005E3EC3">
        <w:rPr>
          <w:rFonts w:ascii="Arial" w:hAnsi="Arial" w:cs="Arial"/>
          <w:b/>
          <w:sz w:val="24"/>
          <w:szCs w:val="24"/>
        </w:rPr>
        <w:t>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664ADF">
        <w:trPr>
          <w:trHeight w:val="680"/>
        </w:trPr>
        <w:tc>
          <w:tcPr>
            <w:tcW w:w="2171" w:type="dxa"/>
            <w:vAlign w:val="center"/>
          </w:tcPr>
          <w:p w:rsidR="005E3EC3" w:rsidRPr="00664ADF" w:rsidRDefault="00D56276" w:rsidP="005E3E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Pr="00664ADF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H</w:t>
            </w:r>
            <w:r w:rsidR="005E3EC3" w:rsidRPr="00664ADF">
              <w:rPr>
                <w:rFonts w:ascii="Arial" w:hAnsi="Arial" w:cs="Arial"/>
                <w:sz w:val="24"/>
                <w:szCs w:val="24"/>
              </w:rPr>
              <w:t>atósági osztályvezető</w:t>
            </w:r>
            <w:r w:rsidRPr="00664ADF">
              <w:rPr>
                <w:rFonts w:ascii="Arial" w:hAnsi="Arial" w:cs="Arial"/>
                <w:sz w:val="24"/>
                <w:szCs w:val="24"/>
              </w:rPr>
              <w:t>/</w:t>
            </w:r>
          </w:p>
          <w:p w:rsidR="005E3EC3" w:rsidRPr="00664ADF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3EC3" w:rsidRPr="00664ADF">
        <w:trPr>
          <w:trHeight w:val="680"/>
        </w:trPr>
        <w:tc>
          <w:tcPr>
            <w:tcW w:w="2171" w:type="dxa"/>
            <w:vAlign w:val="center"/>
          </w:tcPr>
          <w:p w:rsidR="005E3EC3" w:rsidRPr="00664ADF" w:rsidRDefault="00D56276" w:rsidP="005E3E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664ADF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Közgazdasági osztályvezető/</w:t>
            </w:r>
            <w:r w:rsidR="005E3EC3" w:rsidRPr="00664ADF">
              <w:rPr>
                <w:rFonts w:ascii="Arial" w:hAnsi="Arial" w:cs="Arial"/>
                <w:sz w:val="24"/>
                <w:szCs w:val="24"/>
              </w:rPr>
              <w:t>pénzügyi ellenőrzés</w:t>
            </w:r>
          </w:p>
        </w:tc>
        <w:tc>
          <w:tcPr>
            <w:tcW w:w="1754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3EC3" w:rsidRPr="00664ADF">
        <w:trPr>
          <w:trHeight w:val="680"/>
        </w:trPr>
        <w:tc>
          <w:tcPr>
            <w:tcW w:w="2171" w:type="dxa"/>
            <w:vAlign w:val="center"/>
          </w:tcPr>
          <w:p w:rsidR="005E3EC3" w:rsidRPr="00664ADF" w:rsidRDefault="005E3EC3" w:rsidP="00820E2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820E22" w:rsidRPr="00664ADF">
              <w:rPr>
                <w:rFonts w:ascii="Arial" w:hAnsi="Arial" w:cs="Arial"/>
                <w:sz w:val="24"/>
                <w:szCs w:val="24"/>
              </w:rPr>
              <w:t>Tüske Róbert</w:t>
            </w:r>
            <w:r w:rsidR="00FF6598" w:rsidRPr="00664A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Pr="00664ADF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jegyző/</w:t>
            </w:r>
          </w:p>
          <w:p w:rsidR="005E3EC3" w:rsidRPr="00664ADF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664ADF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E3EC3" w:rsidRPr="00664ADF" w:rsidRDefault="005E3EC3" w:rsidP="005E3EC3">
      <w:pPr>
        <w:jc w:val="center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Pr="00664ADF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TASZII</w:t>
            </w:r>
          </w:p>
          <w:p w:rsidR="00582042" w:rsidRPr="00664ADF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4ADF">
              <w:rPr>
                <w:rFonts w:ascii="Arial" w:hAnsi="Arial" w:cs="Arial"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5E3EC3" w:rsidRPr="00664ADF" w:rsidRDefault="005E3EC3" w:rsidP="005E3E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449" w:rsidRDefault="000F0449"/>
    <w:sectPr w:rsidR="000F0449" w:rsidSect="000146B9">
      <w:footerReference w:type="even" r:id="rId11"/>
      <w:footerReference w:type="default" r:id="rId12"/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0E9" w:rsidRDefault="00F820E9">
      <w:r>
        <w:separator/>
      </w:r>
    </w:p>
  </w:endnote>
  <w:endnote w:type="continuationSeparator" w:id="0">
    <w:p w:rsidR="00F820E9" w:rsidRDefault="00F8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75AD" w:rsidRPr="00B475AD">
                            <w:rPr>
                              <w:rStyle w:val="Fejlcvagylbjegyzet5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75AD" w:rsidRPr="00B475AD">
                      <w:rPr>
                        <w:rStyle w:val="Fejlcvagylbjegyzet5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0E9" w:rsidRDefault="00F820E9">
      <w:r>
        <w:separator/>
      </w:r>
    </w:p>
  </w:footnote>
  <w:footnote w:type="continuationSeparator" w:id="0">
    <w:p w:rsidR="00F820E9" w:rsidRDefault="00F82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CF88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FEE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2A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6C74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DA8A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86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62A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8AB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2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4"/>
    <w:multiLevelType w:val="hybridMultilevel"/>
    <w:tmpl w:val="00000004"/>
    <w:lvl w:ilvl="0" w:tplc="0000012D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33A09E7"/>
    <w:multiLevelType w:val="multilevel"/>
    <w:tmpl w:val="4394F9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9F44C5"/>
    <w:multiLevelType w:val="multilevel"/>
    <w:tmpl w:val="1910BB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6AE785D"/>
    <w:multiLevelType w:val="multilevel"/>
    <w:tmpl w:val="8EC8F7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7A03AF7"/>
    <w:multiLevelType w:val="hybridMultilevel"/>
    <w:tmpl w:val="B2F85CA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F151F0"/>
    <w:multiLevelType w:val="multilevel"/>
    <w:tmpl w:val="665E80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47913FE"/>
    <w:multiLevelType w:val="multilevel"/>
    <w:tmpl w:val="778EE1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6ED36F8"/>
    <w:multiLevelType w:val="multilevel"/>
    <w:tmpl w:val="215628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17874830"/>
    <w:multiLevelType w:val="multilevel"/>
    <w:tmpl w:val="2A209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DAC17F3"/>
    <w:multiLevelType w:val="hybridMultilevel"/>
    <w:tmpl w:val="E260161C"/>
    <w:lvl w:ilvl="0" w:tplc="3CAE5A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1796505"/>
    <w:multiLevelType w:val="multilevel"/>
    <w:tmpl w:val="7F7075D4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21C23E74"/>
    <w:multiLevelType w:val="hybridMultilevel"/>
    <w:tmpl w:val="4B346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EF0910"/>
    <w:multiLevelType w:val="multilevel"/>
    <w:tmpl w:val="B574C00C"/>
    <w:lvl w:ilvl="0">
      <w:start w:val="5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B66F6D"/>
    <w:multiLevelType w:val="multilevel"/>
    <w:tmpl w:val="CA3A86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2EFA6CC3"/>
    <w:multiLevelType w:val="hybridMultilevel"/>
    <w:tmpl w:val="6D3ABF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3A2C275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A844D5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5A44F3"/>
    <w:multiLevelType w:val="multilevel"/>
    <w:tmpl w:val="AB80C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2FD6557B"/>
    <w:multiLevelType w:val="multilevel"/>
    <w:tmpl w:val="380A4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306D7FC7"/>
    <w:multiLevelType w:val="hybridMultilevel"/>
    <w:tmpl w:val="788E80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C63243"/>
    <w:multiLevelType w:val="hybridMultilevel"/>
    <w:tmpl w:val="D3F4E8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BC46E49"/>
    <w:multiLevelType w:val="multilevel"/>
    <w:tmpl w:val="89D08D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2226A"/>
    <w:multiLevelType w:val="hybridMultilevel"/>
    <w:tmpl w:val="4CA0FC32"/>
    <w:lvl w:ilvl="0" w:tplc="E6A85D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0177C0"/>
    <w:multiLevelType w:val="hybridMultilevel"/>
    <w:tmpl w:val="4FD03D08"/>
    <w:lvl w:ilvl="0" w:tplc="F7CC02C2">
      <w:start w:val="2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15" w:hanging="360"/>
      </w:pPr>
    </w:lvl>
    <w:lvl w:ilvl="2" w:tplc="040E001B" w:tentative="1">
      <w:start w:val="1"/>
      <w:numFmt w:val="lowerRoman"/>
      <w:lvlText w:val="%3."/>
      <w:lvlJc w:val="right"/>
      <w:pPr>
        <w:ind w:left="3135" w:hanging="180"/>
      </w:pPr>
    </w:lvl>
    <w:lvl w:ilvl="3" w:tplc="040E000F" w:tentative="1">
      <w:start w:val="1"/>
      <w:numFmt w:val="decimal"/>
      <w:lvlText w:val="%4."/>
      <w:lvlJc w:val="left"/>
      <w:pPr>
        <w:ind w:left="3855" w:hanging="360"/>
      </w:pPr>
    </w:lvl>
    <w:lvl w:ilvl="4" w:tplc="040E0019" w:tentative="1">
      <w:start w:val="1"/>
      <w:numFmt w:val="lowerLetter"/>
      <w:lvlText w:val="%5."/>
      <w:lvlJc w:val="left"/>
      <w:pPr>
        <w:ind w:left="4575" w:hanging="360"/>
      </w:pPr>
    </w:lvl>
    <w:lvl w:ilvl="5" w:tplc="040E001B" w:tentative="1">
      <w:start w:val="1"/>
      <w:numFmt w:val="lowerRoman"/>
      <w:lvlText w:val="%6."/>
      <w:lvlJc w:val="right"/>
      <w:pPr>
        <w:ind w:left="5295" w:hanging="180"/>
      </w:pPr>
    </w:lvl>
    <w:lvl w:ilvl="6" w:tplc="040E000F" w:tentative="1">
      <w:start w:val="1"/>
      <w:numFmt w:val="decimal"/>
      <w:lvlText w:val="%7."/>
      <w:lvlJc w:val="left"/>
      <w:pPr>
        <w:ind w:left="6015" w:hanging="360"/>
      </w:pPr>
    </w:lvl>
    <w:lvl w:ilvl="7" w:tplc="040E0019" w:tentative="1">
      <w:start w:val="1"/>
      <w:numFmt w:val="lowerLetter"/>
      <w:lvlText w:val="%8."/>
      <w:lvlJc w:val="left"/>
      <w:pPr>
        <w:ind w:left="6735" w:hanging="360"/>
      </w:pPr>
    </w:lvl>
    <w:lvl w:ilvl="8" w:tplc="040E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37" w15:restartNumberingAfterBreak="0">
    <w:nsid w:val="58173424"/>
    <w:multiLevelType w:val="hybridMultilevel"/>
    <w:tmpl w:val="4F106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82E9D"/>
    <w:multiLevelType w:val="hybridMultilevel"/>
    <w:tmpl w:val="1A30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80C51"/>
    <w:multiLevelType w:val="multilevel"/>
    <w:tmpl w:val="4AA636A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4E57267"/>
    <w:multiLevelType w:val="hybridMultilevel"/>
    <w:tmpl w:val="E4F8B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86252B"/>
    <w:multiLevelType w:val="hybridMultilevel"/>
    <w:tmpl w:val="ED848CC8"/>
    <w:lvl w:ilvl="0" w:tplc="A8AE8D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7B1C64"/>
    <w:multiLevelType w:val="hybridMultilevel"/>
    <w:tmpl w:val="45E01F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5E5925"/>
    <w:multiLevelType w:val="hybridMultilevel"/>
    <w:tmpl w:val="9DE04C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6D3FA8"/>
    <w:multiLevelType w:val="multilevel"/>
    <w:tmpl w:val="8CD2EB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73E611E6"/>
    <w:multiLevelType w:val="hybridMultilevel"/>
    <w:tmpl w:val="6E66B95C"/>
    <w:lvl w:ilvl="0" w:tplc="9B241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DC3834"/>
    <w:multiLevelType w:val="multilevel"/>
    <w:tmpl w:val="D5F49F9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71F206C"/>
    <w:multiLevelType w:val="multilevel"/>
    <w:tmpl w:val="12384C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8250683"/>
    <w:multiLevelType w:val="hybridMultilevel"/>
    <w:tmpl w:val="4CC205FC"/>
    <w:lvl w:ilvl="0" w:tplc="015A43F4">
      <w:start w:val="1"/>
      <w:numFmt w:val="decimal"/>
      <w:lvlText w:val="%1."/>
      <w:lvlJc w:val="left"/>
      <w:pPr>
        <w:ind w:left="1068" w:hanging="360"/>
      </w:pPr>
      <w:rPr>
        <w:sz w:val="24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27"/>
  </w:num>
  <w:num w:numId="14">
    <w:abstractNumId w:val="48"/>
  </w:num>
  <w:num w:numId="15">
    <w:abstractNumId w:val="25"/>
  </w:num>
  <w:num w:numId="16">
    <w:abstractNumId w:val="23"/>
  </w:num>
  <w:num w:numId="17">
    <w:abstractNumId w:val="18"/>
  </w:num>
  <w:num w:numId="18">
    <w:abstractNumId w:val="19"/>
  </w:num>
  <w:num w:numId="19">
    <w:abstractNumId w:val="14"/>
  </w:num>
  <w:num w:numId="20">
    <w:abstractNumId w:val="20"/>
  </w:num>
  <w:num w:numId="21">
    <w:abstractNumId w:val="39"/>
  </w:num>
  <w:num w:numId="22">
    <w:abstractNumId w:val="33"/>
  </w:num>
  <w:num w:numId="23">
    <w:abstractNumId w:val="16"/>
  </w:num>
  <w:num w:numId="24">
    <w:abstractNumId w:val="45"/>
  </w:num>
  <w:num w:numId="25">
    <w:abstractNumId w:val="15"/>
  </w:num>
  <w:num w:numId="26">
    <w:abstractNumId w:val="10"/>
  </w:num>
  <w:num w:numId="27">
    <w:abstractNumId w:val="11"/>
  </w:num>
  <w:num w:numId="28">
    <w:abstractNumId w:val="12"/>
  </w:num>
  <w:num w:numId="29">
    <w:abstractNumId w:val="42"/>
  </w:num>
  <w:num w:numId="30">
    <w:abstractNumId w:val="35"/>
  </w:num>
  <w:num w:numId="31">
    <w:abstractNumId w:val="32"/>
  </w:num>
  <w:num w:numId="32">
    <w:abstractNumId w:val="13"/>
  </w:num>
  <w:num w:numId="33">
    <w:abstractNumId w:val="21"/>
  </w:num>
  <w:num w:numId="34">
    <w:abstractNumId w:val="47"/>
  </w:num>
  <w:num w:numId="35">
    <w:abstractNumId w:val="30"/>
  </w:num>
  <w:num w:numId="36">
    <w:abstractNumId w:val="41"/>
  </w:num>
  <w:num w:numId="37">
    <w:abstractNumId w:val="43"/>
  </w:num>
  <w:num w:numId="38">
    <w:abstractNumId w:val="46"/>
  </w:num>
  <w:num w:numId="39">
    <w:abstractNumId w:val="38"/>
  </w:num>
  <w:num w:numId="40">
    <w:abstractNumId w:val="24"/>
  </w:num>
  <w:num w:numId="41">
    <w:abstractNumId w:val="26"/>
  </w:num>
  <w:num w:numId="42">
    <w:abstractNumId w:val="44"/>
  </w:num>
  <w:num w:numId="43">
    <w:abstractNumId w:val="37"/>
  </w:num>
  <w:num w:numId="44">
    <w:abstractNumId w:val="28"/>
  </w:num>
  <w:num w:numId="45">
    <w:abstractNumId w:val="17"/>
  </w:num>
  <w:num w:numId="46">
    <w:abstractNumId w:val="40"/>
  </w:num>
  <w:num w:numId="47">
    <w:abstractNumId w:val="22"/>
  </w:num>
  <w:num w:numId="48">
    <w:abstractNumId w:val="36"/>
  </w:num>
  <w:num w:numId="49">
    <w:abstractNumId w:val="31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C3"/>
    <w:rsid w:val="00011B2E"/>
    <w:rsid w:val="000137BA"/>
    <w:rsid w:val="000146B9"/>
    <w:rsid w:val="00021264"/>
    <w:rsid w:val="0002218F"/>
    <w:rsid w:val="00027CB3"/>
    <w:rsid w:val="00031425"/>
    <w:rsid w:val="000451CB"/>
    <w:rsid w:val="000454F6"/>
    <w:rsid w:val="0005720F"/>
    <w:rsid w:val="000745D2"/>
    <w:rsid w:val="00076A0B"/>
    <w:rsid w:val="000831B2"/>
    <w:rsid w:val="000860D5"/>
    <w:rsid w:val="0009124C"/>
    <w:rsid w:val="000923D7"/>
    <w:rsid w:val="0009432B"/>
    <w:rsid w:val="00096409"/>
    <w:rsid w:val="00096802"/>
    <w:rsid w:val="000A34FA"/>
    <w:rsid w:val="000A6599"/>
    <w:rsid w:val="000B60AB"/>
    <w:rsid w:val="000C7BE2"/>
    <w:rsid w:val="000F0449"/>
    <w:rsid w:val="000F20DF"/>
    <w:rsid w:val="000F371C"/>
    <w:rsid w:val="00101B97"/>
    <w:rsid w:val="001058E6"/>
    <w:rsid w:val="00107BE9"/>
    <w:rsid w:val="00111A40"/>
    <w:rsid w:val="00124591"/>
    <w:rsid w:val="00127FD3"/>
    <w:rsid w:val="00131445"/>
    <w:rsid w:val="00141AE2"/>
    <w:rsid w:val="00143CB3"/>
    <w:rsid w:val="00145512"/>
    <w:rsid w:val="00155DAE"/>
    <w:rsid w:val="001733D0"/>
    <w:rsid w:val="001766AE"/>
    <w:rsid w:val="001807BC"/>
    <w:rsid w:val="00184A0E"/>
    <w:rsid w:val="0019015A"/>
    <w:rsid w:val="00192AF1"/>
    <w:rsid w:val="001A0F22"/>
    <w:rsid w:val="001B1E30"/>
    <w:rsid w:val="001B29A4"/>
    <w:rsid w:val="001D259A"/>
    <w:rsid w:val="001E1588"/>
    <w:rsid w:val="001F0F61"/>
    <w:rsid w:val="001F2626"/>
    <w:rsid w:val="001F4022"/>
    <w:rsid w:val="001F4692"/>
    <w:rsid w:val="00200543"/>
    <w:rsid w:val="00200B1A"/>
    <w:rsid w:val="00211B17"/>
    <w:rsid w:val="00215C35"/>
    <w:rsid w:val="00223E19"/>
    <w:rsid w:val="00225F13"/>
    <w:rsid w:val="0023146D"/>
    <w:rsid w:val="00236568"/>
    <w:rsid w:val="00245347"/>
    <w:rsid w:val="00255172"/>
    <w:rsid w:val="00271FC8"/>
    <w:rsid w:val="002768A6"/>
    <w:rsid w:val="002838CA"/>
    <w:rsid w:val="002849AC"/>
    <w:rsid w:val="00296144"/>
    <w:rsid w:val="002A33BD"/>
    <w:rsid w:val="002A5A42"/>
    <w:rsid w:val="002A6E9C"/>
    <w:rsid w:val="002B2D2A"/>
    <w:rsid w:val="002B4CAC"/>
    <w:rsid w:val="002B5A3C"/>
    <w:rsid w:val="002B5BDD"/>
    <w:rsid w:val="002C2A62"/>
    <w:rsid w:val="002C362F"/>
    <w:rsid w:val="002D1F01"/>
    <w:rsid w:val="00310CE3"/>
    <w:rsid w:val="003205F5"/>
    <w:rsid w:val="003242E4"/>
    <w:rsid w:val="00344630"/>
    <w:rsid w:val="0035258D"/>
    <w:rsid w:val="003536F6"/>
    <w:rsid w:val="00353728"/>
    <w:rsid w:val="00357CE2"/>
    <w:rsid w:val="003600D8"/>
    <w:rsid w:val="0036232D"/>
    <w:rsid w:val="003628F8"/>
    <w:rsid w:val="003701F4"/>
    <w:rsid w:val="0037718B"/>
    <w:rsid w:val="00377546"/>
    <w:rsid w:val="00384992"/>
    <w:rsid w:val="003906F9"/>
    <w:rsid w:val="003A26B0"/>
    <w:rsid w:val="003A4652"/>
    <w:rsid w:val="003A5E01"/>
    <w:rsid w:val="003B6729"/>
    <w:rsid w:val="003C40E4"/>
    <w:rsid w:val="003D7969"/>
    <w:rsid w:val="003E3D36"/>
    <w:rsid w:val="003E5668"/>
    <w:rsid w:val="003F3C68"/>
    <w:rsid w:val="003F631C"/>
    <w:rsid w:val="003F696F"/>
    <w:rsid w:val="00401B98"/>
    <w:rsid w:val="004202EA"/>
    <w:rsid w:val="004259C5"/>
    <w:rsid w:val="004350AA"/>
    <w:rsid w:val="00442B29"/>
    <w:rsid w:val="00446471"/>
    <w:rsid w:val="00447FF6"/>
    <w:rsid w:val="00455291"/>
    <w:rsid w:val="0045653E"/>
    <w:rsid w:val="00456644"/>
    <w:rsid w:val="004610D9"/>
    <w:rsid w:val="00466D93"/>
    <w:rsid w:val="00482268"/>
    <w:rsid w:val="00497F89"/>
    <w:rsid w:val="004B076B"/>
    <w:rsid w:val="004B5A79"/>
    <w:rsid w:val="004F257A"/>
    <w:rsid w:val="004F639E"/>
    <w:rsid w:val="00501542"/>
    <w:rsid w:val="005125C3"/>
    <w:rsid w:val="00520E81"/>
    <w:rsid w:val="00526112"/>
    <w:rsid w:val="005301C2"/>
    <w:rsid w:val="00532A1B"/>
    <w:rsid w:val="00553C48"/>
    <w:rsid w:val="00564652"/>
    <w:rsid w:val="00564C9F"/>
    <w:rsid w:val="00570783"/>
    <w:rsid w:val="005715C9"/>
    <w:rsid w:val="00572C68"/>
    <w:rsid w:val="005744E5"/>
    <w:rsid w:val="005815E8"/>
    <w:rsid w:val="00582042"/>
    <w:rsid w:val="005869F6"/>
    <w:rsid w:val="00593EAA"/>
    <w:rsid w:val="00595646"/>
    <w:rsid w:val="005976B3"/>
    <w:rsid w:val="005A3F4F"/>
    <w:rsid w:val="005A6E70"/>
    <w:rsid w:val="005A7884"/>
    <w:rsid w:val="005A79FE"/>
    <w:rsid w:val="005C0886"/>
    <w:rsid w:val="005C3630"/>
    <w:rsid w:val="005C3ECA"/>
    <w:rsid w:val="005C5666"/>
    <w:rsid w:val="005D4E63"/>
    <w:rsid w:val="005E225C"/>
    <w:rsid w:val="005E3696"/>
    <w:rsid w:val="005E3EC3"/>
    <w:rsid w:val="005E492C"/>
    <w:rsid w:val="005E6A6B"/>
    <w:rsid w:val="005F3D1A"/>
    <w:rsid w:val="005F4A3B"/>
    <w:rsid w:val="00612019"/>
    <w:rsid w:val="0063028A"/>
    <w:rsid w:val="00635A01"/>
    <w:rsid w:val="006405D7"/>
    <w:rsid w:val="00657A73"/>
    <w:rsid w:val="00662476"/>
    <w:rsid w:val="00664ADF"/>
    <w:rsid w:val="00682C5E"/>
    <w:rsid w:val="006862EE"/>
    <w:rsid w:val="00687ABC"/>
    <w:rsid w:val="00695808"/>
    <w:rsid w:val="0069691C"/>
    <w:rsid w:val="006A1371"/>
    <w:rsid w:val="006A52D3"/>
    <w:rsid w:val="006D46F8"/>
    <w:rsid w:val="006E08E2"/>
    <w:rsid w:val="006E1F6E"/>
    <w:rsid w:val="006E5336"/>
    <w:rsid w:val="006F31E6"/>
    <w:rsid w:val="006F4FD8"/>
    <w:rsid w:val="00705DBE"/>
    <w:rsid w:val="007071D5"/>
    <w:rsid w:val="00707B0D"/>
    <w:rsid w:val="00721C11"/>
    <w:rsid w:val="00722148"/>
    <w:rsid w:val="00723DA2"/>
    <w:rsid w:val="00731A38"/>
    <w:rsid w:val="007455A8"/>
    <w:rsid w:val="007501EF"/>
    <w:rsid w:val="00753A9F"/>
    <w:rsid w:val="00784CE5"/>
    <w:rsid w:val="007873B9"/>
    <w:rsid w:val="00794B60"/>
    <w:rsid w:val="00795F95"/>
    <w:rsid w:val="0079757F"/>
    <w:rsid w:val="007A15CE"/>
    <w:rsid w:val="007A5C5C"/>
    <w:rsid w:val="007B457F"/>
    <w:rsid w:val="007E5520"/>
    <w:rsid w:val="007E7D70"/>
    <w:rsid w:val="007F3321"/>
    <w:rsid w:val="007F67EB"/>
    <w:rsid w:val="00803E84"/>
    <w:rsid w:val="00803FA9"/>
    <w:rsid w:val="00820E22"/>
    <w:rsid w:val="008333F7"/>
    <w:rsid w:val="0083390A"/>
    <w:rsid w:val="0084095C"/>
    <w:rsid w:val="00842E84"/>
    <w:rsid w:val="00861571"/>
    <w:rsid w:val="008665E7"/>
    <w:rsid w:val="008676A4"/>
    <w:rsid w:val="00867720"/>
    <w:rsid w:val="0088166F"/>
    <w:rsid w:val="008816A3"/>
    <w:rsid w:val="00882EB4"/>
    <w:rsid w:val="00884D0F"/>
    <w:rsid w:val="0088588A"/>
    <w:rsid w:val="008A1EA3"/>
    <w:rsid w:val="008A34C0"/>
    <w:rsid w:val="008A43E6"/>
    <w:rsid w:val="008D0E1D"/>
    <w:rsid w:val="008D2447"/>
    <w:rsid w:val="008D5AE0"/>
    <w:rsid w:val="008F25F2"/>
    <w:rsid w:val="008F4A21"/>
    <w:rsid w:val="00900776"/>
    <w:rsid w:val="0090207A"/>
    <w:rsid w:val="00903062"/>
    <w:rsid w:val="00906011"/>
    <w:rsid w:val="00912006"/>
    <w:rsid w:val="009149AC"/>
    <w:rsid w:val="0091755E"/>
    <w:rsid w:val="00920ED2"/>
    <w:rsid w:val="00921314"/>
    <w:rsid w:val="00923E11"/>
    <w:rsid w:val="00930A22"/>
    <w:rsid w:val="009327CA"/>
    <w:rsid w:val="00933A96"/>
    <w:rsid w:val="00940D48"/>
    <w:rsid w:val="00943ABB"/>
    <w:rsid w:val="009445A0"/>
    <w:rsid w:val="00961182"/>
    <w:rsid w:val="00965DCD"/>
    <w:rsid w:val="00977FDC"/>
    <w:rsid w:val="00980688"/>
    <w:rsid w:val="00980ADD"/>
    <w:rsid w:val="00991BE6"/>
    <w:rsid w:val="009A12D9"/>
    <w:rsid w:val="009A3EF7"/>
    <w:rsid w:val="009B474A"/>
    <w:rsid w:val="009C3E10"/>
    <w:rsid w:val="009C7B1F"/>
    <w:rsid w:val="009D3C9D"/>
    <w:rsid w:val="009D4424"/>
    <w:rsid w:val="009D4BD9"/>
    <w:rsid w:val="009D676A"/>
    <w:rsid w:val="009D7352"/>
    <w:rsid w:val="009E02EF"/>
    <w:rsid w:val="009E0466"/>
    <w:rsid w:val="009E23DC"/>
    <w:rsid w:val="009E316F"/>
    <w:rsid w:val="009E7CEB"/>
    <w:rsid w:val="00A01A02"/>
    <w:rsid w:val="00A071F1"/>
    <w:rsid w:val="00A13B06"/>
    <w:rsid w:val="00A223F6"/>
    <w:rsid w:val="00A3426D"/>
    <w:rsid w:val="00A43AF1"/>
    <w:rsid w:val="00A4570D"/>
    <w:rsid w:val="00A5088F"/>
    <w:rsid w:val="00A66CE9"/>
    <w:rsid w:val="00A67D4B"/>
    <w:rsid w:val="00A74734"/>
    <w:rsid w:val="00A7780B"/>
    <w:rsid w:val="00A8707D"/>
    <w:rsid w:val="00A9485E"/>
    <w:rsid w:val="00AA16CE"/>
    <w:rsid w:val="00AA232C"/>
    <w:rsid w:val="00AB5DCE"/>
    <w:rsid w:val="00AD649D"/>
    <w:rsid w:val="00AE3B07"/>
    <w:rsid w:val="00AF3D78"/>
    <w:rsid w:val="00AF4169"/>
    <w:rsid w:val="00B0006F"/>
    <w:rsid w:val="00B04D25"/>
    <w:rsid w:val="00B25C75"/>
    <w:rsid w:val="00B33444"/>
    <w:rsid w:val="00B34160"/>
    <w:rsid w:val="00B37724"/>
    <w:rsid w:val="00B475AD"/>
    <w:rsid w:val="00B52A73"/>
    <w:rsid w:val="00B53D72"/>
    <w:rsid w:val="00B645C2"/>
    <w:rsid w:val="00B704D6"/>
    <w:rsid w:val="00B7177B"/>
    <w:rsid w:val="00B73403"/>
    <w:rsid w:val="00B9108F"/>
    <w:rsid w:val="00B92FBF"/>
    <w:rsid w:val="00BA2959"/>
    <w:rsid w:val="00BA5C03"/>
    <w:rsid w:val="00BB3E4E"/>
    <w:rsid w:val="00BB7A4A"/>
    <w:rsid w:val="00BD1DBE"/>
    <w:rsid w:val="00BD6D46"/>
    <w:rsid w:val="00BE7E49"/>
    <w:rsid w:val="00C051C3"/>
    <w:rsid w:val="00C24210"/>
    <w:rsid w:val="00C2700D"/>
    <w:rsid w:val="00C27C70"/>
    <w:rsid w:val="00C27DD3"/>
    <w:rsid w:val="00C34B3D"/>
    <w:rsid w:val="00C515C4"/>
    <w:rsid w:val="00C548BC"/>
    <w:rsid w:val="00C638E8"/>
    <w:rsid w:val="00C66674"/>
    <w:rsid w:val="00C730E2"/>
    <w:rsid w:val="00C75DDC"/>
    <w:rsid w:val="00C81486"/>
    <w:rsid w:val="00C82037"/>
    <w:rsid w:val="00C90851"/>
    <w:rsid w:val="00C90C2C"/>
    <w:rsid w:val="00C926A0"/>
    <w:rsid w:val="00CA5EF6"/>
    <w:rsid w:val="00CC213C"/>
    <w:rsid w:val="00CC2534"/>
    <w:rsid w:val="00CC7B78"/>
    <w:rsid w:val="00CC7EB9"/>
    <w:rsid w:val="00CD0369"/>
    <w:rsid w:val="00CD15E3"/>
    <w:rsid w:val="00CD4B8B"/>
    <w:rsid w:val="00CE1E1F"/>
    <w:rsid w:val="00CE3F7B"/>
    <w:rsid w:val="00CE4BBD"/>
    <w:rsid w:val="00CF27AE"/>
    <w:rsid w:val="00D069B7"/>
    <w:rsid w:val="00D1558E"/>
    <w:rsid w:val="00D162C9"/>
    <w:rsid w:val="00D215A3"/>
    <w:rsid w:val="00D23467"/>
    <w:rsid w:val="00D5327A"/>
    <w:rsid w:val="00D56276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5352"/>
    <w:rsid w:val="00DD698A"/>
    <w:rsid w:val="00DE67CD"/>
    <w:rsid w:val="00DF0296"/>
    <w:rsid w:val="00DF0C29"/>
    <w:rsid w:val="00DF53BB"/>
    <w:rsid w:val="00DF5D32"/>
    <w:rsid w:val="00E0152D"/>
    <w:rsid w:val="00E118FA"/>
    <w:rsid w:val="00E2476E"/>
    <w:rsid w:val="00E2686E"/>
    <w:rsid w:val="00E319FF"/>
    <w:rsid w:val="00E32014"/>
    <w:rsid w:val="00E4464B"/>
    <w:rsid w:val="00E5007D"/>
    <w:rsid w:val="00E54FA1"/>
    <w:rsid w:val="00E65311"/>
    <w:rsid w:val="00E724E7"/>
    <w:rsid w:val="00E73D04"/>
    <w:rsid w:val="00E76BBA"/>
    <w:rsid w:val="00E76C15"/>
    <w:rsid w:val="00E77B74"/>
    <w:rsid w:val="00E86992"/>
    <w:rsid w:val="00EA1D9A"/>
    <w:rsid w:val="00EA4596"/>
    <w:rsid w:val="00EB2CC6"/>
    <w:rsid w:val="00EC110E"/>
    <w:rsid w:val="00EC37FC"/>
    <w:rsid w:val="00EC3E68"/>
    <w:rsid w:val="00EC49F9"/>
    <w:rsid w:val="00ED0DDF"/>
    <w:rsid w:val="00ED5FB7"/>
    <w:rsid w:val="00EE630B"/>
    <w:rsid w:val="00EF2C1B"/>
    <w:rsid w:val="00EF7775"/>
    <w:rsid w:val="00F069B6"/>
    <w:rsid w:val="00F10DC6"/>
    <w:rsid w:val="00F12FF6"/>
    <w:rsid w:val="00F61FDE"/>
    <w:rsid w:val="00F6743F"/>
    <w:rsid w:val="00F820E9"/>
    <w:rsid w:val="00F85877"/>
    <w:rsid w:val="00FB1405"/>
    <w:rsid w:val="00FB70A6"/>
    <w:rsid w:val="00FB73C7"/>
    <w:rsid w:val="00FC3361"/>
    <w:rsid w:val="00FC70EA"/>
    <w:rsid w:val="00FD0246"/>
    <w:rsid w:val="00FE5F39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uiPriority w:val="22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C3630"/>
    <w:pPr>
      <w:spacing w:after="0" w:line="240" w:lineRule="auto"/>
      <w:ind w:left="720"/>
    </w:pPr>
    <w:rPr>
      <w:rFonts w:eastAsiaTheme="minorHAnsi"/>
    </w:rPr>
  </w:style>
  <w:style w:type="character" w:customStyle="1" w:styleId="hl">
    <w:name w:val="hl"/>
    <w:basedOn w:val="Bekezdsalapbettpusa"/>
    <w:rsid w:val="00107BE9"/>
  </w:style>
  <w:style w:type="paragraph" w:styleId="Nincstrkz">
    <w:name w:val="No Spacing"/>
    <w:uiPriority w:val="1"/>
    <w:qFormat/>
    <w:rsid w:val="00C051C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0451CB"/>
  </w:style>
  <w:style w:type="paragraph" w:customStyle="1" w:styleId="FCm">
    <w:name w:val="FôCím"/>
    <w:basedOn w:val="Norml"/>
    <w:uiPriority w:val="99"/>
    <w:rsid w:val="002768A6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character" w:styleId="Jegyzethivatkozs">
    <w:name w:val="annotation reference"/>
    <w:basedOn w:val="Bekezdsalapbettpusa"/>
    <w:rsid w:val="002B5B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B5B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2B5BDD"/>
    <w:rPr>
      <w:rFonts w:ascii="Calibri" w:eastAsia="Calibri" w:hAnsi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2B5B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B5BDD"/>
    <w:rPr>
      <w:rFonts w:ascii="Calibri" w:eastAsia="Calibri" w:hAnsi="Calibri"/>
      <w:b/>
      <w:bCs/>
      <w:lang w:eastAsia="en-US"/>
    </w:rPr>
  </w:style>
  <w:style w:type="character" w:customStyle="1" w:styleId="Cmsor1Char">
    <w:name w:val="Címsor 1 Char"/>
    <w:basedOn w:val="Bekezdsalapbettpusa"/>
    <w:link w:val="Cmsor1"/>
    <w:rsid w:val="005C5666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369A8-CC1C-4842-BD2F-6212D1D8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763</Words>
  <Characters>5597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Fábiánné Hoffman Márta</cp:lastModifiedBy>
  <cp:revision>2</cp:revision>
  <cp:lastPrinted>2021-04-19T12:03:00Z</cp:lastPrinted>
  <dcterms:created xsi:type="dcterms:W3CDTF">2021-08-16T10:21:00Z</dcterms:created>
  <dcterms:modified xsi:type="dcterms:W3CDTF">2021-08-16T10:21:00Z</dcterms:modified>
</cp:coreProperties>
</file>