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01F1F" w:rsidRDefault="00AD0517">
      <w:pPr>
        <w:spacing w:after="0" w:line="240" w:lineRule="auto"/>
        <w:jc w:val="both"/>
        <w:rPr>
          <w:rFonts w:ascii="Arial" w:hAnsi="Arial" w:cs="Arial"/>
          <w:sz w:val="24"/>
          <w:szCs w:val="24"/>
        </w:rPr>
      </w:pPr>
      <w:r>
        <w:rPr>
          <w:rFonts w:ascii="Arial" w:hAnsi="Arial" w:cs="Arial"/>
          <w:sz w:val="24"/>
          <w:szCs w:val="24"/>
        </w:rPr>
        <w:t xml:space="preserve">Iktatószám: </w:t>
      </w:r>
      <w:r w:rsidR="00945DE1">
        <w:rPr>
          <w:rFonts w:ascii="Arial" w:hAnsi="Arial" w:cs="Arial"/>
          <w:sz w:val="24"/>
          <w:szCs w:val="24"/>
        </w:rPr>
        <w:t>HIV/</w:t>
      </w:r>
      <w:r w:rsidR="00050DD0">
        <w:rPr>
          <w:rFonts w:ascii="Arial" w:hAnsi="Arial" w:cs="Arial"/>
          <w:sz w:val="24"/>
          <w:szCs w:val="24"/>
        </w:rPr>
        <w:t>3889-3</w:t>
      </w:r>
      <w:r w:rsidR="00CC1143">
        <w:rPr>
          <w:rFonts w:ascii="Arial" w:hAnsi="Arial" w:cs="Arial"/>
          <w:sz w:val="24"/>
          <w:szCs w:val="24"/>
        </w:rPr>
        <w:t>/</w:t>
      </w:r>
      <w:r w:rsidR="00945DE1">
        <w:rPr>
          <w:rFonts w:ascii="Arial" w:hAnsi="Arial" w:cs="Arial"/>
          <w:sz w:val="24"/>
          <w:szCs w:val="24"/>
        </w:rPr>
        <w:t>202</w:t>
      </w:r>
      <w:r w:rsidR="00E97FDD">
        <w:rPr>
          <w:rFonts w:ascii="Arial" w:hAnsi="Arial" w:cs="Arial"/>
          <w:sz w:val="24"/>
          <w:szCs w:val="24"/>
        </w:rPr>
        <w:t>1</w:t>
      </w:r>
      <w:r w:rsidR="00945DE1">
        <w:rPr>
          <w:rFonts w:ascii="Arial" w:hAnsi="Arial" w:cs="Arial"/>
          <w:sz w:val="24"/>
          <w:szCs w:val="24"/>
        </w:rPr>
        <w:t>.</w:t>
      </w:r>
    </w:p>
    <w:p w:rsidR="00701F1F" w:rsidRDefault="00701F1F">
      <w:pPr>
        <w:spacing w:after="0" w:line="240" w:lineRule="auto"/>
        <w:jc w:val="both"/>
        <w:rPr>
          <w:rFonts w:ascii="Arial" w:hAnsi="Arial" w:cs="Arial"/>
          <w:sz w:val="24"/>
          <w:szCs w:val="24"/>
        </w:rPr>
      </w:pPr>
    </w:p>
    <w:p w:rsidR="00701F1F" w:rsidRDefault="00AD0517">
      <w:pPr>
        <w:spacing w:after="0" w:line="240" w:lineRule="auto"/>
        <w:jc w:val="both"/>
        <w:rPr>
          <w:rFonts w:ascii="Arial" w:hAnsi="Arial" w:cs="Arial"/>
          <w:sz w:val="24"/>
          <w:szCs w:val="24"/>
        </w:rPr>
      </w:pPr>
      <w:r>
        <w:rPr>
          <w:rFonts w:ascii="Arial" w:hAnsi="Arial" w:cs="Arial"/>
          <w:sz w:val="24"/>
          <w:szCs w:val="24"/>
        </w:rPr>
        <w:t>Napirend sorszáma:</w:t>
      </w:r>
    </w:p>
    <w:p w:rsidR="00701F1F" w:rsidRDefault="00701F1F">
      <w:pPr>
        <w:spacing w:after="0"/>
        <w:jc w:val="both"/>
        <w:rPr>
          <w:rFonts w:ascii="Arial" w:hAnsi="Arial" w:cs="Arial"/>
          <w:sz w:val="24"/>
          <w:szCs w:val="24"/>
        </w:rPr>
      </w:pPr>
    </w:p>
    <w:p w:rsidR="00701F1F" w:rsidRDefault="00701F1F">
      <w:pPr>
        <w:spacing w:after="0" w:line="240" w:lineRule="auto"/>
        <w:jc w:val="both"/>
        <w:rPr>
          <w:rFonts w:ascii="Arial" w:hAnsi="Arial" w:cs="Arial"/>
          <w:sz w:val="24"/>
          <w:szCs w:val="24"/>
        </w:rPr>
      </w:pPr>
    </w:p>
    <w:p w:rsidR="00701F1F" w:rsidRDefault="00AD0517">
      <w:pPr>
        <w:spacing w:after="0" w:line="240" w:lineRule="auto"/>
        <w:jc w:val="center"/>
        <w:rPr>
          <w:rFonts w:ascii="Arial" w:hAnsi="Arial" w:cs="Arial"/>
          <w:b/>
          <w:sz w:val="24"/>
          <w:szCs w:val="24"/>
        </w:rPr>
      </w:pPr>
      <w:r>
        <w:rPr>
          <w:rFonts w:ascii="Arial" w:hAnsi="Arial" w:cs="Arial"/>
          <w:b/>
          <w:sz w:val="24"/>
          <w:szCs w:val="24"/>
        </w:rPr>
        <w:t>Előterjesztés</w:t>
      </w:r>
    </w:p>
    <w:p w:rsidR="00701F1F" w:rsidRDefault="00701F1F">
      <w:pPr>
        <w:spacing w:after="0" w:line="240" w:lineRule="auto"/>
        <w:rPr>
          <w:rFonts w:ascii="Arial" w:hAnsi="Arial" w:cs="Arial"/>
          <w:b/>
          <w:sz w:val="24"/>
          <w:szCs w:val="24"/>
        </w:rPr>
      </w:pPr>
    </w:p>
    <w:p w:rsidR="00E97FDD" w:rsidRPr="00E97FDD" w:rsidRDefault="00E97FDD" w:rsidP="00E97FDD">
      <w:pPr>
        <w:spacing w:after="0"/>
        <w:jc w:val="center"/>
        <w:rPr>
          <w:rFonts w:ascii="Arial" w:hAnsi="Arial" w:cs="Arial"/>
          <w:b/>
          <w:sz w:val="24"/>
          <w:szCs w:val="24"/>
        </w:rPr>
      </w:pPr>
      <w:r w:rsidRPr="00E97FDD">
        <w:rPr>
          <w:rFonts w:ascii="Arial" w:hAnsi="Arial" w:cs="Arial"/>
          <w:b/>
          <w:sz w:val="24"/>
          <w:szCs w:val="24"/>
        </w:rPr>
        <w:t>Hévíz Város Önkormányzat Képviselő-testület</w:t>
      </w:r>
    </w:p>
    <w:p w:rsidR="00E97FDD" w:rsidRDefault="00E97FDD" w:rsidP="00E97FDD">
      <w:pPr>
        <w:spacing w:after="0"/>
        <w:jc w:val="center"/>
        <w:rPr>
          <w:rFonts w:ascii="Arial" w:hAnsi="Arial" w:cs="Arial"/>
          <w:b/>
          <w:sz w:val="24"/>
          <w:szCs w:val="24"/>
        </w:rPr>
      </w:pPr>
      <w:r w:rsidRPr="00E97FDD">
        <w:rPr>
          <w:rFonts w:ascii="Arial" w:hAnsi="Arial" w:cs="Arial"/>
          <w:b/>
          <w:sz w:val="24"/>
          <w:szCs w:val="24"/>
        </w:rPr>
        <w:t>részére</w:t>
      </w:r>
    </w:p>
    <w:p w:rsidR="00AE033F" w:rsidRPr="00E97FDD" w:rsidRDefault="00AE033F" w:rsidP="00E97FDD">
      <w:pPr>
        <w:spacing w:after="0"/>
        <w:jc w:val="center"/>
        <w:rPr>
          <w:rFonts w:ascii="Arial" w:hAnsi="Arial" w:cs="Arial"/>
          <w:b/>
          <w:sz w:val="24"/>
          <w:szCs w:val="24"/>
        </w:rPr>
      </w:pPr>
      <w:r>
        <w:rPr>
          <w:rFonts w:ascii="Arial" w:hAnsi="Arial" w:cs="Arial"/>
          <w:b/>
          <w:sz w:val="24"/>
          <w:szCs w:val="24"/>
        </w:rPr>
        <w:t>nyilvános</w:t>
      </w:r>
    </w:p>
    <w:p w:rsidR="00701F1F" w:rsidRDefault="00701F1F">
      <w:pPr>
        <w:spacing w:after="0"/>
        <w:jc w:val="center"/>
        <w:rPr>
          <w:rFonts w:ascii="Arial" w:hAnsi="Arial" w:cs="Arial"/>
          <w:b/>
          <w:sz w:val="24"/>
          <w:szCs w:val="24"/>
        </w:rPr>
      </w:pPr>
    </w:p>
    <w:p w:rsidR="00701F1F" w:rsidRDefault="00701F1F">
      <w:pPr>
        <w:spacing w:after="0"/>
        <w:jc w:val="center"/>
        <w:rPr>
          <w:rFonts w:ascii="Arial" w:hAnsi="Arial" w:cs="Arial"/>
          <w:b/>
          <w:sz w:val="24"/>
          <w:szCs w:val="24"/>
        </w:rPr>
      </w:pPr>
    </w:p>
    <w:p w:rsidR="00701F1F" w:rsidRDefault="00701F1F">
      <w:pPr>
        <w:spacing w:after="0"/>
        <w:jc w:val="center"/>
        <w:rPr>
          <w:rFonts w:ascii="Arial" w:hAnsi="Arial" w:cs="Arial"/>
          <w:b/>
          <w:sz w:val="24"/>
          <w:szCs w:val="24"/>
        </w:rPr>
      </w:pPr>
    </w:p>
    <w:p w:rsidR="00701F1F" w:rsidRDefault="00701F1F">
      <w:pPr>
        <w:spacing w:after="0" w:line="240" w:lineRule="auto"/>
        <w:jc w:val="center"/>
        <w:rPr>
          <w:rFonts w:ascii="Arial" w:hAnsi="Arial" w:cs="Arial"/>
          <w:b/>
          <w:sz w:val="24"/>
          <w:szCs w:val="24"/>
        </w:rPr>
      </w:pPr>
    </w:p>
    <w:p w:rsidR="00701F1F" w:rsidRDefault="00AD0517">
      <w:pPr>
        <w:spacing w:after="0" w:line="240" w:lineRule="auto"/>
        <w:ind w:left="2124" w:hanging="2124"/>
        <w:jc w:val="both"/>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 xml:space="preserve">A Teréz Anya Szociális Integrált Intézmény </w:t>
      </w:r>
      <w:r w:rsidR="009C3775">
        <w:rPr>
          <w:rFonts w:ascii="Arial" w:hAnsi="Arial" w:cs="Arial"/>
          <w:sz w:val="24"/>
          <w:szCs w:val="24"/>
        </w:rPr>
        <w:t xml:space="preserve">új </w:t>
      </w:r>
      <w:r w:rsidR="00BA0449">
        <w:rPr>
          <w:rFonts w:ascii="Arial" w:hAnsi="Arial" w:cs="Arial"/>
          <w:sz w:val="24"/>
          <w:szCs w:val="24"/>
        </w:rPr>
        <w:t xml:space="preserve">Házirendjének </w:t>
      </w:r>
      <w:r w:rsidR="009C3775">
        <w:rPr>
          <w:rFonts w:ascii="Arial" w:hAnsi="Arial" w:cs="Arial"/>
          <w:sz w:val="24"/>
          <w:szCs w:val="24"/>
        </w:rPr>
        <w:t>elfogadása</w:t>
      </w:r>
    </w:p>
    <w:p w:rsidR="00701F1F" w:rsidRDefault="00701F1F">
      <w:pPr>
        <w:spacing w:after="0" w:line="240" w:lineRule="auto"/>
        <w:jc w:val="both"/>
        <w:rPr>
          <w:rFonts w:ascii="Arial" w:hAnsi="Arial" w:cs="Arial"/>
          <w:sz w:val="24"/>
          <w:szCs w:val="24"/>
        </w:rPr>
      </w:pPr>
    </w:p>
    <w:p w:rsidR="00D201E4" w:rsidRDefault="00D201E4">
      <w:pPr>
        <w:spacing w:after="0" w:line="240" w:lineRule="auto"/>
        <w:jc w:val="both"/>
        <w:rPr>
          <w:rFonts w:ascii="Arial" w:hAnsi="Arial" w:cs="Arial"/>
          <w:sz w:val="24"/>
          <w:szCs w:val="24"/>
        </w:rPr>
      </w:pPr>
    </w:p>
    <w:p w:rsidR="00D201E4" w:rsidRDefault="00D201E4">
      <w:pPr>
        <w:spacing w:after="0" w:line="240" w:lineRule="auto"/>
        <w:jc w:val="both"/>
        <w:rPr>
          <w:rFonts w:ascii="Arial" w:hAnsi="Arial" w:cs="Arial"/>
          <w:sz w:val="24"/>
          <w:szCs w:val="24"/>
        </w:rPr>
      </w:pPr>
    </w:p>
    <w:p w:rsidR="00701F1F" w:rsidRDefault="00AD0517">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701F1F" w:rsidRDefault="00701F1F">
      <w:pPr>
        <w:spacing w:after="0" w:line="240" w:lineRule="auto"/>
        <w:jc w:val="both"/>
        <w:rPr>
          <w:rFonts w:ascii="Arial" w:hAnsi="Arial" w:cs="Arial"/>
          <w:sz w:val="24"/>
          <w:szCs w:val="24"/>
        </w:rPr>
      </w:pPr>
    </w:p>
    <w:p w:rsidR="00701F1F" w:rsidRDefault="00701F1F">
      <w:pPr>
        <w:spacing w:after="0" w:line="240" w:lineRule="auto"/>
        <w:jc w:val="both"/>
        <w:rPr>
          <w:rFonts w:ascii="Arial" w:hAnsi="Arial" w:cs="Arial"/>
          <w:sz w:val="24"/>
          <w:szCs w:val="24"/>
        </w:rPr>
      </w:pPr>
    </w:p>
    <w:p w:rsidR="00701F1F" w:rsidRDefault="00AD0517">
      <w:pPr>
        <w:spacing w:after="0" w:line="240" w:lineRule="auto"/>
        <w:ind w:left="2124" w:hanging="2124"/>
        <w:jc w:val="both"/>
        <w:rPr>
          <w:rFonts w:ascii="Arial" w:hAnsi="Arial" w:cs="Arial"/>
          <w:sz w:val="24"/>
          <w:szCs w:val="24"/>
        </w:rPr>
      </w:pPr>
      <w:r>
        <w:rPr>
          <w:rFonts w:ascii="Arial" w:hAnsi="Arial" w:cs="Arial"/>
          <w:b/>
          <w:sz w:val="24"/>
          <w:szCs w:val="24"/>
        </w:rPr>
        <w:t xml:space="preserve">Készítette: </w:t>
      </w:r>
      <w:r w:rsidR="00D201E4">
        <w:rPr>
          <w:rFonts w:ascii="Arial" w:hAnsi="Arial" w:cs="Arial"/>
          <w:sz w:val="24"/>
          <w:szCs w:val="24"/>
        </w:rPr>
        <w:tab/>
      </w:r>
      <w:r>
        <w:rPr>
          <w:rFonts w:ascii="Arial" w:hAnsi="Arial" w:cs="Arial"/>
          <w:sz w:val="24"/>
          <w:szCs w:val="24"/>
        </w:rPr>
        <w:t>Varga András Intézményvezető</w:t>
      </w:r>
    </w:p>
    <w:p w:rsidR="00701F1F" w:rsidRDefault="00701F1F">
      <w:pPr>
        <w:spacing w:after="0" w:line="240" w:lineRule="auto"/>
        <w:ind w:left="2124"/>
        <w:jc w:val="both"/>
        <w:rPr>
          <w:rFonts w:ascii="Arial" w:hAnsi="Arial" w:cs="Arial"/>
          <w:sz w:val="24"/>
          <w:szCs w:val="24"/>
        </w:rPr>
      </w:pPr>
    </w:p>
    <w:p w:rsidR="00701F1F" w:rsidRDefault="00AD0517">
      <w:pPr>
        <w:spacing w:after="0" w:line="240" w:lineRule="auto"/>
        <w:ind w:left="2124" w:hanging="2124"/>
        <w:jc w:val="both"/>
        <w:rPr>
          <w:rFonts w:ascii="Arial" w:hAnsi="Arial" w:cs="Arial"/>
          <w:b/>
          <w:sz w:val="24"/>
          <w:szCs w:val="24"/>
        </w:rPr>
      </w:pPr>
      <w:r>
        <w:rPr>
          <w:rFonts w:ascii="Arial" w:hAnsi="Arial" w:cs="Arial"/>
          <w:sz w:val="24"/>
          <w:szCs w:val="24"/>
        </w:rPr>
        <w:tab/>
      </w:r>
    </w:p>
    <w:p w:rsidR="00701F1F" w:rsidRDefault="00AD0517">
      <w:pPr>
        <w:spacing w:after="0" w:line="240" w:lineRule="auto"/>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E97FDD">
        <w:rPr>
          <w:rFonts w:ascii="Arial" w:hAnsi="Arial" w:cs="Arial"/>
          <w:sz w:val="24"/>
          <w:szCs w:val="24"/>
        </w:rPr>
        <w:t>-------</w:t>
      </w:r>
    </w:p>
    <w:p w:rsidR="00701F1F" w:rsidRDefault="00AD0517">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701F1F" w:rsidRDefault="00701F1F">
      <w:pPr>
        <w:spacing w:after="0" w:line="240" w:lineRule="auto"/>
        <w:jc w:val="both"/>
        <w:rPr>
          <w:rFonts w:ascii="Arial" w:hAnsi="Arial" w:cs="Arial"/>
          <w:sz w:val="24"/>
          <w:szCs w:val="24"/>
        </w:rPr>
      </w:pPr>
    </w:p>
    <w:p w:rsidR="00701F1F" w:rsidRDefault="00701F1F">
      <w:pPr>
        <w:spacing w:after="0" w:line="240" w:lineRule="auto"/>
        <w:jc w:val="both"/>
        <w:rPr>
          <w:rFonts w:ascii="Arial" w:hAnsi="Arial" w:cs="Arial"/>
          <w:sz w:val="24"/>
          <w:szCs w:val="24"/>
        </w:rPr>
      </w:pPr>
    </w:p>
    <w:p w:rsidR="00701F1F" w:rsidRDefault="00701F1F">
      <w:pPr>
        <w:spacing w:after="0" w:line="240" w:lineRule="auto"/>
        <w:jc w:val="both"/>
        <w:rPr>
          <w:rFonts w:ascii="Arial" w:hAnsi="Arial" w:cs="Arial"/>
          <w:sz w:val="24"/>
          <w:szCs w:val="24"/>
        </w:rPr>
      </w:pPr>
    </w:p>
    <w:p w:rsidR="00701F1F" w:rsidRDefault="00AD0517">
      <w:pPr>
        <w:spacing w:after="0" w:line="240" w:lineRule="auto"/>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AD0517">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p>
    <w:p w:rsidR="00701F1F" w:rsidRDefault="00AD0517">
      <w:pPr>
        <w:tabs>
          <w:tab w:val="center" w:pos="7797"/>
        </w:tabs>
        <w:spacing w:after="0" w:line="240" w:lineRule="auto"/>
        <w:jc w:val="both"/>
        <w:rPr>
          <w:rFonts w:ascii="Arial" w:hAnsi="Arial" w:cs="Arial"/>
          <w:sz w:val="24"/>
          <w:szCs w:val="24"/>
        </w:rPr>
      </w:pPr>
      <w:r>
        <w:rPr>
          <w:rFonts w:ascii="Arial" w:hAnsi="Arial" w:cs="Arial"/>
          <w:sz w:val="24"/>
          <w:szCs w:val="24"/>
        </w:rPr>
        <w:tab/>
      </w:r>
      <w:r w:rsidR="005A2354">
        <w:rPr>
          <w:rFonts w:ascii="Arial" w:hAnsi="Arial" w:cs="Arial"/>
          <w:sz w:val="24"/>
          <w:szCs w:val="24"/>
        </w:rPr>
        <w:t xml:space="preserve">   </w:t>
      </w:r>
      <w:r>
        <w:rPr>
          <w:rFonts w:ascii="Arial" w:hAnsi="Arial" w:cs="Arial"/>
          <w:sz w:val="24"/>
          <w:szCs w:val="24"/>
        </w:rPr>
        <w:t xml:space="preserve">Papp Gábor </w:t>
      </w:r>
    </w:p>
    <w:p w:rsidR="00701F1F" w:rsidRDefault="00AD0517">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rsidR="00701F1F" w:rsidRDefault="00701F1F">
      <w:pPr>
        <w:spacing w:after="0" w:line="240" w:lineRule="auto"/>
        <w:jc w:val="both"/>
        <w:rPr>
          <w:rFonts w:ascii="Arial" w:hAnsi="Arial" w:cs="Arial"/>
          <w:sz w:val="24"/>
          <w:szCs w:val="24"/>
        </w:rPr>
      </w:pPr>
    </w:p>
    <w:p w:rsidR="00701F1F" w:rsidRDefault="00701F1F">
      <w:pPr>
        <w:spacing w:after="0" w:line="240" w:lineRule="auto"/>
        <w:rPr>
          <w:rFonts w:ascii="Arial" w:hAnsi="Arial" w:cs="Arial"/>
          <w:sz w:val="24"/>
          <w:szCs w:val="24"/>
        </w:rPr>
      </w:pPr>
    </w:p>
    <w:p w:rsidR="008C7D8B" w:rsidRDefault="008C7D8B">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525EF8" w:rsidRDefault="00525EF8">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Pr="00D201E4" w:rsidRDefault="00701F1F" w:rsidP="00D201E4">
      <w:pPr>
        <w:spacing w:after="0" w:line="240" w:lineRule="auto"/>
        <w:rPr>
          <w:rFonts w:ascii="Arial" w:hAnsi="Arial" w:cs="Arial"/>
        </w:rPr>
      </w:pPr>
    </w:p>
    <w:p w:rsidR="00701F1F" w:rsidRPr="00D201E4" w:rsidRDefault="00AD0517" w:rsidP="00D201E4">
      <w:pPr>
        <w:spacing w:after="0" w:line="240" w:lineRule="auto"/>
        <w:jc w:val="center"/>
        <w:rPr>
          <w:rFonts w:ascii="Arial" w:hAnsi="Arial" w:cs="Arial"/>
          <w:b/>
        </w:rPr>
      </w:pPr>
      <w:r w:rsidRPr="00D201E4">
        <w:rPr>
          <w:rFonts w:ascii="Arial" w:hAnsi="Arial" w:cs="Arial"/>
          <w:b/>
        </w:rPr>
        <w:t>1.</w:t>
      </w:r>
    </w:p>
    <w:p w:rsidR="00701F1F" w:rsidRPr="00D201E4" w:rsidRDefault="00701F1F" w:rsidP="00D201E4">
      <w:pPr>
        <w:spacing w:after="0" w:line="240" w:lineRule="auto"/>
        <w:jc w:val="center"/>
        <w:rPr>
          <w:rFonts w:ascii="Arial" w:hAnsi="Arial" w:cs="Arial"/>
          <w:b/>
        </w:rPr>
      </w:pPr>
    </w:p>
    <w:p w:rsidR="00701F1F" w:rsidRPr="00D201E4" w:rsidRDefault="00AD0517" w:rsidP="00D201E4">
      <w:pPr>
        <w:spacing w:after="0" w:line="240" w:lineRule="auto"/>
        <w:jc w:val="center"/>
        <w:rPr>
          <w:rFonts w:ascii="Arial" w:hAnsi="Arial" w:cs="Arial"/>
          <w:b/>
        </w:rPr>
      </w:pPr>
      <w:r w:rsidRPr="00D201E4">
        <w:rPr>
          <w:rFonts w:ascii="Arial" w:hAnsi="Arial" w:cs="Arial"/>
          <w:b/>
        </w:rPr>
        <w:t>Tárgy és tényállás ismertetése</w:t>
      </w:r>
    </w:p>
    <w:p w:rsidR="00701F1F" w:rsidRDefault="00701F1F" w:rsidP="00D201E4">
      <w:pPr>
        <w:spacing w:after="0" w:line="240" w:lineRule="auto"/>
        <w:jc w:val="center"/>
        <w:rPr>
          <w:rFonts w:ascii="Arial" w:hAnsi="Arial" w:cs="Arial"/>
          <w:b/>
        </w:rPr>
      </w:pPr>
    </w:p>
    <w:p w:rsidR="00D201E4" w:rsidRPr="00D201E4" w:rsidRDefault="00D201E4"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Default="00AD0517" w:rsidP="00D201E4">
      <w:pPr>
        <w:spacing w:after="0" w:line="240" w:lineRule="auto"/>
        <w:jc w:val="both"/>
        <w:rPr>
          <w:rFonts w:ascii="Arial" w:hAnsi="Arial" w:cs="Arial"/>
        </w:rPr>
      </w:pPr>
      <w:r w:rsidRPr="00D201E4">
        <w:rPr>
          <w:rFonts w:ascii="Arial" w:hAnsi="Arial" w:cs="Arial"/>
        </w:rPr>
        <w:t xml:space="preserve">Tisztelt </w:t>
      </w:r>
      <w:r w:rsidR="000A70F2" w:rsidRPr="00D201E4">
        <w:rPr>
          <w:rFonts w:ascii="Arial" w:hAnsi="Arial" w:cs="Arial"/>
        </w:rPr>
        <w:t>Képviselő-testület</w:t>
      </w:r>
      <w:r w:rsidRPr="00D201E4">
        <w:rPr>
          <w:rFonts w:ascii="Arial" w:hAnsi="Arial" w:cs="Arial"/>
        </w:rPr>
        <w:t>!</w:t>
      </w:r>
    </w:p>
    <w:p w:rsidR="00D201E4" w:rsidRDefault="00D201E4" w:rsidP="00D201E4">
      <w:pPr>
        <w:spacing w:after="0" w:line="240" w:lineRule="auto"/>
        <w:jc w:val="both"/>
        <w:rPr>
          <w:rFonts w:ascii="Arial" w:hAnsi="Arial" w:cs="Arial"/>
        </w:rPr>
      </w:pPr>
    </w:p>
    <w:p w:rsidR="00D201E4" w:rsidRPr="00D201E4" w:rsidRDefault="00D201E4" w:rsidP="00D201E4">
      <w:pPr>
        <w:spacing w:after="0" w:line="240" w:lineRule="auto"/>
        <w:jc w:val="both"/>
        <w:rPr>
          <w:rFonts w:ascii="Arial" w:hAnsi="Arial" w:cs="Arial"/>
        </w:rPr>
      </w:pPr>
    </w:p>
    <w:p w:rsidR="00701F1F" w:rsidRPr="00D201E4" w:rsidRDefault="00AD0517" w:rsidP="00D201E4">
      <w:pPr>
        <w:spacing w:after="0" w:line="240" w:lineRule="auto"/>
        <w:jc w:val="both"/>
        <w:rPr>
          <w:rFonts w:ascii="Arial" w:hAnsi="Arial" w:cs="Arial"/>
        </w:rPr>
      </w:pPr>
      <w:r w:rsidRPr="00D201E4">
        <w:rPr>
          <w:rFonts w:ascii="Arial" w:eastAsia="Arial" w:hAnsi="Arial" w:cs="Arial"/>
        </w:rPr>
        <w:t xml:space="preserve">A </w:t>
      </w:r>
      <w:r w:rsidRPr="00D201E4">
        <w:rPr>
          <w:rFonts w:ascii="Arial" w:hAnsi="Arial" w:cs="Arial"/>
        </w:rPr>
        <w:t xml:space="preserve">Teréz Anya Szociális Integrált Intézmény (továbbiakban: TASZII) </w:t>
      </w:r>
      <w:r w:rsidR="009C3775" w:rsidRPr="00D201E4">
        <w:rPr>
          <w:rFonts w:ascii="Arial" w:hAnsi="Arial" w:cs="Arial"/>
        </w:rPr>
        <w:t xml:space="preserve">új </w:t>
      </w:r>
      <w:r w:rsidR="00BA0449" w:rsidRPr="00D201E4">
        <w:rPr>
          <w:rFonts w:ascii="Arial" w:hAnsi="Arial" w:cs="Arial"/>
        </w:rPr>
        <w:t xml:space="preserve">Házirendjének </w:t>
      </w:r>
      <w:r w:rsidR="009C3775" w:rsidRPr="00D201E4">
        <w:rPr>
          <w:rFonts w:ascii="Arial" w:hAnsi="Arial" w:cs="Arial"/>
        </w:rPr>
        <w:t xml:space="preserve">elfogadása vált </w:t>
      </w:r>
      <w:r w:rsidR="00E97FDD" w:rsidRPr="00D201E4">
        <w:rPr>
          <w:rFonts w:ascii="Arial" w:hAnsi="Arial" w:cs="Arial"/>
        </w:rPr>
        <w:t xml:space="preserve">szükségessé </w:t>
      </w:r>
      <w:r w:rsidR="00BA0449" w:rsidRPr="00D201E4">
        <w:rPr>
          <w:rFonts w:ascii="Arial" w:hAnsi="Arial" w:cs="Arial"/>
        </w:rPr>
        <w:t>a TASZII Egészségügyi Központ kapcsán</w:t>
      </w:r>
      <w:r w:rsidR="00E97FDD" w:rsidRPr="00D201E4">
        <w:rPr>
          <w:rFonts w:ascii="Arial" w:hAnsi="Arial" w:cs="Arial"/>
        </w:rPr>
        <w:t xml:space="preserve">. </w:t>
      </w:r>
    </w:p>
    <w:p w:rsidR="00945DE1" w:rsidRPr="00D201E4" w:rsidRDefault="00AD0517" w:rsidP="00D201E4">
      <w:pPr>
        <w:spacing w:after="0" w:line="240" w:lineRule="auto"/>
        <w:jc w:val="both"/>
        <w:rPr>
          <w:rFonts w:ascii="Arial" w:hAnsi="Arial" w:cs="Arial"/>
        </w:rPr>
      </w:pPr>
      <w:r w:rsidRPr="00D201E4">
        <w:rPr>
          <w:rFonts w:ascii="Arial" w:hAnsi="Arial" w:cs="Arial"/>
        </w:rPr>
        <w:t xml:space="preserve">A módosítások </w:t>
      </w:r>
      <w:r w:rsidR="00945DE1" w:rsidRPr="00D201E4">
        <w:rPr>
          <w:rFonts w:ascii="Arial" w:hAnsi="Arial" w:cs="Arial"/>
        </w:rPr>
        <w:t>oka:</w:t>
      </w:r>
    </w:p>
    <w:p w:rsidR="00DD0B8A" w:rsidRPr="00D201E4" w:rsidRDefault="00DD0B8A" w:rsidP="00D201E4">
      <w:pPr>
        <w:spacing w:after="0" w:line="240" w:lineRule="auto"/>
        <w:jc w:val="both"/>
        <w:rPr>
          <w:rFonts w:ascii="Arial" w:hAnsi="Arial" w:cs="Arial"/>
        </w:rPr>
      </w:pPr>
    </w:p>
    <w:p w:rsidR="00BA0449" w:rsidRDefault="00BA0449" w:rsidP="00D201E4">
      <w:pPr>
        <w:pStyle w:val="Listaszerbekezds"/>
        <w:numPr>
          <w:ilvl w:val="0"/>
          <w:numId w:val="4"/>
        </w:numPr>
        <w:spacing w:after="0" w:line="240" w:lineRule="auto"/>
        <w:jc w:val="both"/>
        <w:rPr>
          <w:rFonts w:ascii="Arial" w:eastAsia="Times New Roman" w:hAnsi="Arial" w:cs="Arial"/>
          <w:lang w:eastAsia="hu-HU"/>
        </w:rPr>
      </w:pPr>
      <w:r w:rsidRPr="00D201E4">
        <w:rPr>
          <w:rFonts w:ascii="Arial" w:eastAsia="Times New Roman" w:hAnsi="Arial" w:cs="Arial"/>
          <w:lang w:eastAsia="hu-HU"/>
        </w:rPr>
        <w:t xml:space="preserve">A TASZII Házirendje az egyes szakfeladatokra, szolgáltatásokra került kialakításra, az Egészségügyi Központra, mint telephelyre nem került általános érvényű házirend kialakításra. </w:t>
      </w:r>
    </w:p>
    <w:p w:rsidR="00D201E4" w:rsidRPr="00D201E4" w:rsidRDefault="00D201E4" w:rsidP="00D201E4">
      <w:pPr>
        <w:pStyle w:val="Listaszerbekezds"/>
        <w:numPr>
          <w:ilvl w:val="0"/>
          <w:numId w:val="4"/>
        </w:numPr>
        <w:spacing w:after="0" w:line="240" w:lineRule="auto"/>
        <w:jc w:val="both"/>
        <w:rPr>
          <w:rFonts w:ascii="Arial" w:eastAsia="Times New Roman" w:hAnsi="Arial" w:cs="Arial"/>
          <w:lang w:eastAsia="hu-HU"/>
        </w:rPr>
      </w:pPr>
    </w:p>
    <w:p w:rsidR="00BA0449" w:rsidRPr="00D201E4" w:rsidRDefault="00BA0449" w:rsidP="00D201E4">
      <w:pPr>
        <w:spacing w:after="0" w:line="240" w:lineRule="auto"/>
        <w:jc w:val="both"/>
        <w:rPr>
          <w:rFonts w:ascii="Arial" w:eastAsia="Times New Roman" w:hAnsi="Arial" w:cs="Arial"/>
          <w:color w:val="000000" w:themeColor="text1"/>
          <w:lang w:eastAsia="hu-HU"/>
        </w:rPr>
      </w:pPr>
      <w:proofErr w:type="spellStart"/>
      <w:r w:rsidRPr="00D201E4">
        <w:rPr>
          <w:rFonts w:ascii="Arial" w:eastAsia="Times New Roman" w:hAnsi="Arial" w:cs="Arial"/>
          <w:color w:val="000000" w:themeColor="text1"/>
          <w:lang w:eastAsia="hu-HU"/>
        </w:rPr>
        <w:t>Mindezekkel</w:t>
      </w:r>
      <w:proofErr w:type="spellEnd"/>
      <w:r w:rsidRPr="00D201E4">
        <w:rPr>
          <w:rFonts w:ascii="Arial" w:eastAsia="Times New Roman" w:hAnsi="Arial" w:cs="Arial"/>
          <w:color w:val="000000" w:themeColor="text1"/>
          <w:lang w:eastAsia="hu-HU"/>
        </w:rPr>
        <w:t xml:space="preserve"> összefüggésben az eddigiekben érvényes Házirend a 16. oldalon az alábbiakkal egészül ki, valamint a Házirendben a sorszámozás mindezek miatt </w:t>
      </w:r>
      <w:r w:rsidR="009C3775" w:rsidRPr="00D201E4">
        <w:rPr>
          <w:rFonts w:ascii="Arial" w:eastAsia="Times New Roman" w:hAnsi="Arial" w:cs="Arial"/>
          <w:color w:val="000000" w:themeColor="text1"/>
          <w:lang w:eastAsia="hu-HU"/>
        </w:rPr>
        <w:t>módosításra került az új Házirendben.</w:t>
      </w:r>
    </w:p>
    <w:p w:rsidR="00BA0449" w:rsidRPr="00D201E4" w:rsidRDefault="00BA0449" w:rsidP="00D201E4">
      <w:pPr>
        <w:spacing w:after="0" w:line="240" w:lineRule="auto"/>
        <w:rPr>
          <w:rFonts w:ascii="Arial" w:eastAsia="Times New Roman" w:hAnsi="Arial" w:cs="Arial"/>
          <w:color w:val="000000" w:themeColor="text1"/>
          <w:lang w:eastAsia="hu-HU"/>
        </w:rPr>
      </w:pPr>
    </w:p>
    <w:p w:rsidR="00BA0449" w:rsidRPr="00D201E4" w:rsidRDefault="00BA0449" w:rsidP="00D201E4">
      <w:pPr>
        <w:pStyle w:val="Norml1"/>
        <w:jc w:val="center"/>
        <w:rPr>
          <w:rFonts w:ascii="Arial" w:hAnsi="Arial" w:cs="Arial"/>
          <w:b/>
          <w:bCs/>
          <w:color w:val="000000" w:themeColor="text1"/>
          <w:sz w:val="22"/>
          <w:szCs w:val="22"/>
        </w:rPr>
      </w:pPr>
      <w:r w:rsidRPr="00D201E4">
        <w:rPr>
          <w:rFonts w:ascii="Arial" w:hAnsi="Arial" w:cs="Arial"/>
          <w:b/>
          <w:bCs/>
          <w:color w:val="000000" w:themeColor="text1"/>
          <w:sz w:val="22"/>
          <w:szCs w:val="22"/>
        </w:rPr>
        <w:t>EGÉSZSÉGÜGYI ALAPELLÁTÁS</w:t>
      </w:r>
    </w:p>
    <w:p w:rsidR="00BA0449" w:rsidRPr="00D201E4" w:rsidRDefault="00BA0449" w:rsidP="00D201E4">
      <w:pPr>
        <w:pStyle w:val="Norml1"/>
        <w:jc w:val="center"/>
        <w:rPr>
          <w:rFonts w:ascii="Arial" w:hAnsi="Arial" w:cs="Arial"/>
          <w:b/>
          <w:bCs/>
          <w:color w:val="000000" w:themeColor="text1"/>
          <w:sz w:val="22"/>
          <w:szCs w:val="22"/>
        </w:rPr>
      </w:pPr>
    </w:p>
    <w:p w:rsidR="00BA0449" w:rsidRPr="00D201E4" w:rsidRDefault="00BA0449" w:rsidP="00D201E4">
      <w:pPr>
        <w:pStyle w:val="Norml1"/>
        <w:jc w:val="center"/>
        <w:rPr>
          <w:rFonts w:ascii="Arial" w:hAnsi="Arial" w:cs="Arial"/>
          <w:b/>
          <w:bCs/>
          <w:color w:val="000000" w:themeColor="text1"/>
          <w:sz w:val="22"/>
          <w:szCs w:val="22"/>
        </w:rPr>
      </w:pPr>
      <w:r w:rsidRPr="00D201E4">
        <w:rPr>
          <w:rFonts w:ascii="Arial" w:hAnsi="Arial" w:cs="Arial"/>
          <w:b/>
          <w:bCs/>
          <w:color w:val="000000" w:themeColor="text1"/>
          <w:sz w:val="22"/>
          <w:szCs w:val="22"/>
        </w:rPr>
        <w:t xml:space="preserve">XXIV.  </w:t>
      </w:r>
      <w:r w:rsidRPr="00D201E4">
        <w:rPr>
          <w:rFonts w:ascii="Arial" w:hAnsi="Arial" w:cs="Arial"/>
          <w:b/>
          <w:bCs/>
          <w:sz w:val="22"/>
          <w:szCs w:val="22"/>
        </w:rPr>
        <w:t>Egészségügyi Központ Hévíz, József Attila u. 2.</w:t>
      </w:r>
    </w:p>
    <w:p w:rsidR="00BA0449" w:rsidRPr="00D201E4" w:rsidRDefault="00BA0449" w:rsidP="00D201E4">
      <w:pPr>
        <w:spacing w:after="0" w:line="240" w:lineRule="auto"/>
        <w:rPr>
          <w:rFonts w:ascii="Arial" w:hAnsi="Arial" w:cs="Arial"/>
          <w:b/>
          <w:bCs/>
        </w:rPr>
      </w:pPr>
    </w:p>
    <w:p w:rsidR="00BA0449" w:rsidRPr="00D201E4" w:rsidRDefault="00BA0449" w:rsidP="00D201E4">
      <w:pPr>
        <w:spacing w:after="0" w:line="240" w:lineRule="auto"/>
        <w:jc w:val="both"/>
        <w:rPr>
          <w:rFonts w:ascii="Arial" w:hAnsi="Arial" w:cs="Arial"/>
          <w:b/>
          <w:bCs/>
        </w:rPr>
      </w:pPr>
      <w:r w:rsidRPr="00D201E4">
        <w:rPr>
          <w:rFonts w:ascii="Arial" w:hAnsi="Arial" w:cs="Arial"/>
          <w:b/>
          <w:bCs/>
        </w:rPr>
        <w:t xml:space="preserve">Házirend </w:t>
      </w:r>
    </w:p>
    <w:p w:rsidR="00BA0449" w:rsidRPr="00D201E4" w:rsidRDefault="00BA0449" w:rsidP="00D201E4">
      <w:pPr>
        <w:spacing w:after="0" w:line="240" w:lineRule="auto"/>
        <w:jc w:val="both"/>
        <w:rPr>
          <w:rFonts w:ascii="Arial" w:hAnsi="Arial" w:cs="Arial"/>
        </w:rPr>
      </w:pPr>
      <w:r w:rsidRPr="00D201E4">
        <w:rPr>
          <w:rFonts w:ascii="Arial" w:hAnsi="Arial" w:cs="Arial"/>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rsidR="00BA0449" w:rsidRPr="00D201E4" w:rsidRDefault="00BA0449" w:rsidP="00D201E4">
      <w:pPr>
        <w:spacing w:after="0" w:line="240" w:lineRule="auto"/>
        <w:jc w:val="both"/>
        <w:rPr>
          <w:rFonts w:ascii="Arial" w:hAnsi="Arial" w:cs="Arial"/>
          <w:b/>
          <w:bCs/>
        </w:rPr>
      </w:pPr>
      <w:r w:rsidRPr="00D201E4">
        <w:rPr>
          <w:rFonts w:ascii="Arial" w:hAnsi="Arial" w:cs="Arial"/>
        </w:rPr>
        <w:br/>
      </w:r>
      <w:r w:rsidRPr="00D201E4">
        <w:rPr>
          <w:rFonts w:ascii="Arial" w:hAnsi="Arial" w:cs="Arial"/>
          <w:b/>
          <w:bCs/>
        </w:rPr>
        <w:t>A házirend célja</w:t>
      </w:r>
    </w:p>
    <w:p w:rsidR="00BA0449" w:rsidRPr="00D201E4" w:rsidRDefault="00BA0449" w:rsidP="00D201E4">
      <w:pPr>
        <w:spacing w:after="0" w:line="240" w:lineRule="auto"/>
        <w:jc w:val="both"/>
        <w:rPr>
          <w:rFonts w:ascii="Arial" w:hAnsi="Arial" w:cs="Arial"/>
        </w:rPr>
      </w:pPr>
      <w:proofErr w:type="gramStart"/>
      <w:r w:rsidRPr="00D201E4">
        <w:rPr>
          <w:rFonts w:ascii="Arial" w:hAnsi="Arial" w:cs="Arial"/>
        </w:rPr>
        <w:t>A</w:t>
      </w:r>
      <w:proofErr w:type="gramEnd"/>
      <w:r w:rsidRPr="00D201E4">
        <w:rPr>
          <w:rFonts w:ascii="Arial" w:hAnsi="Arial" w:cs="Arial"/>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D201E4">
        <w:rPr>
          <w:rFonts w:ascii="Arial" w:hAnsi="Arial" w:cs="Arial"/>
        </w:rPr>
        <w:br/>
        <w:t>Jelen házirend általános érvényű szabályokat tartalmaz, melyek érvényesek minden betegre és hozzátartozója, az intézmény dolgozóira és látogatóira.</w:t>
      </w:r>
    </w:p>
    <w:p w:rsidR="00BA0449" w:rsidRPr="00D201E4" w:rsidRDefault="00BA0449" w:rsidP="00D201E4">
      <w:pPr>
        <w:spacing w:after="0" w:line="240" w:lineRule="auto"/>
        <w:jc w:val="both"/>
        <w:rPr>
          <w:rFonts w:ascii="Arial" w:hAnsi="Arial" w:cs="Arial"/>
          <w:b/>
          <w:bCs/>
        </w:rPr>
      </w:pPr>
    </w:p>
    <w:p w:rsidR="00BA0449" w:rsidRPr="00D201E4" w:rsidRDefault="00BA0449" w:rsidP="00D201E4">
      <w:pPr>
        <w:spacing w:after="0" w:line="240" w:lineRule="auto"/>
        <w:jc w:val="both"/>
        <w:rPr>
          <w:rFonts w:ascii="Arial" w:hAnsi="Arial" w:cs="Arial"/>
        </w:rPr>
      </w:pPr>
      <w:proofErr w:type="gramStart"/>
      <w:r w:rsidRPr="00D201E4">
        <w:rPr>
          <w:rFonts w:ascii="Arial" w:hAnsi="Arial" w:cs="Arial"/>
          <w:b/>
          <w:bCs/>
        </w:rPr>
        <w:t>Nyitva tartás</w:t>
      </w:r>
      <w:proofErr w:type="gramEnd"/>
      <w:r w:rsidRPr="00D201E4">
        <w:rPr>
          <w:rFonts w:ascii="Arial" w:hAnsi="Arial" w:cs="Arial"/>
          <w:b/>
          <w:bCs/>
        </w:rPr>
        <w:t>:</w:t>
      </w:r>
    </w:p>
    <w:p w:rsidR="00BA0449" w:rsidRPr="00D201E4" w:rsidRDefault="00BA0449" w:rsidP="00D201E4">
      <w:pPr>
        <w:spacing w:after="0" w:line="240" w:lineRule="auto"/>
        <w:ind w:firstLine="708"/>
        <w:rPr>
          <w:rFonts w:ascii="Arial" w:hAnsi="Arial" w:cs="Arial"/>
          <w:bCs/>
        </w:rPr>
      </w:pPr>
      <w:r w:rsidRPr="00D201E4">
        <w:rPr>
          <w:rFonts w:ascii="Arial" w:hAnsi="Arial" w:cs="Arial"/>
          <w:bCs/>
        </w:rPr>
        <w:t>Hétfő:</w:t>
      </w:r>
      <w:r w:rsidRPr="00D201E4">
        <w:rPr>
          <w:rFonts w:ascii="Arial" w:hAnsi="Arial" w:cs="Arial"/>
          <w:bCs/>
        </w:rPr>
        <w:tab/>
      </w:r>
      <w:r w:rsidRPr="00D201E4">
        <w:rPr>
          <w:rFonts w:ascii="Arial" w:hAnsi="Arial" w:cs="Arial"/>
          <w:bCs/>
        </w:rPr>
        <w:tab/>
      </w:r>
      <w:r w:rsidRPr="00D201E4">
        <w:rPr>
          <w:rFonts w:ascii="Arial" w:hAnsi="Arial" w:cs="Arial"/>
          <w:bCs/>
        </w:rPr>
        <w:tab/>
        <w:t>7</w:t>
      </w:r>
      <w:r w:rsidR="00050DD0" w:rsidRPr="00D201E4">
        <w:rPr>
          <w:rFonts w:ascii="Arial" w:hAnsi="Arial" w:cs="Arial"/>
          <w:bCs/>
        </w:rPr>
        <w:t>.</w:t>
      </w:r>
      <w:r w:rsidRPr="00D201E4">
        <w:rPr>
          <w:rFonts w:ascii="Arial" w:hAnsi="Arial" w:cs="Arial"/>
          <w:bCs/>
        </w:rPr>
        <w:t>30-18</w:t>
      </w:r>
      <w:r w:rsidR="00050DD0" w:rsidRPr="00D201E4">
        <w:rPr>
          <w:rFonts w:ascii="Arial" w:hAnsi="Arial" w:cs="Arial"/>
          <w:bCs/>
        </w:rPr>
        <w:t>.</w:t>
      </w:r>
      <w:r w:rsidRPr="00D201E4">
        <w:rPr>
          <w:rFonts w:ascii="Arial" w:hAnsi="Arial" w:cs="Arial"/>
          <w:bCs/>
        </w:rPr>
        <w:t>00</w:t>
      </w:r>
    </w:p>
    <w:p w:rsidR="00BA0449" w:rsidRPr="00D201E4" w:rsidRDefault="00BA0449" w:rsidP="00D201E4">
      <w:pPr>
        <w:spacing w:after="0" w:line="240" w:lineRule="auto"/>
        <w:ind w:firstLine="708"/>
        <w:rPr>
          <w:rFonts w:ascii="Arial" w:hAnsi="Arial" w:cs="Arial"/>
          <w:bCs/>
        </w:rPr>
      </w:pPr>
      <w:r w:rsidRPr="00D201E4">
        <w:rPr>
          <w:rFonts w:ascii="Arial" w:hAnsi="Arial" w:cs="Arial"/>
          <w:bCs/>
        </w:rPr>
        <w:t>Kedd:</w:t>
      </w:r>
      <w:r w:rsidRPr="00D201E4">
        <w:rPr>
          <w:rFonts w:ascii="Arial" w:hAnsi="Arial" w:cs="Arial"/>
          <w:bCs/>
        </w:rPr>
        <w:tab/>
      </w:r>
      <w:r w:rsidRPr="00D201E4">
        <w:rPr>
          <w:rFonts w:ascii="Arial" w:hAnsi="Arial" w:cs="Arial"/>
          <w:bCs/>
        </w:rPr>
        <w:tab/>
      </w:r>
      <w:r w:rsidRPr="00D201E4">
        <w:rPr>
          <w:rFonts w:ascii="Arial" w:hAnsi="Arial" w:cs="Arial"/>
          <w:bCs/>
        </w:rPr>
        <w:tab/>
        <w:t>7</w:t>
      </w:r>
      <w:r w:rsidR="00050DD0" w:rsidRPr="00D201E4">
        <w:rPr>
          <w:rFonts w:ascii="Arial" w:hAnsi="Arial" w:cs="Arial"/>
          <w:bCs/>
        </w:rPr>
        <w:t>.</w:t>
      </w:r>
      <w:r w:rsidRPr="00D201E4">
        <w:rPr>
          <w:rFonts w:ascii="Arial" w:hAnsi="Arial" w:cs="Arial"/>
          <w:bCs/>
        </w:rPr>
        <w:t>30-15</w:t>
      </w:r>
      <w:r w:rsidR="00050DD0" w:rsidRPr="00D201E4">
        <w:rPr>
          <w:rFonts w:ascii="Arial" w:hAnsi="Arial" w:cs="Arial"/>
          <w:bCs/>
        </w:rPr>
        <w:t>.</w:t>
      </w:r>
      <w:r w:rsidRPr="00D201E4">
        <w:rPr>
          <w:rFonts w:ascii="Arial" w:hAnsi="Arial" w:cs="Arial"/>
          <w:bCs/>
        </w:rPr>
        <w:t>00</w:t>
      </w:r>
    </w:p>
    <w:p w:rsidR="00BA0449" w:rsidRPr="00D201E4" w:rsidRDefault="009C3775" w:rsidP="00D201E4">
      <w:pPr>
        <w:spacing w:after="0" w:line="240" w:lineRule="auto"/>
        <w:ind w:firstLine="708"/>
        <w:rPr>
          <w:rFonts w:ascii="Arial" w:hAnsi="Arial" w:cs="Arial"/>
          <w:bCs/>
        </w:rPr>
      </w:pPr>
      <w:r w:rsidRPr="00D201E4">
        <w:rPr>
          <w:rFonts w:ascii="Arial" w:hAnsi="Arial" w:cs="Arial"/>
          <w:bCs/>
        </w:rPr>
        <w:t>Szerda:</w:t>
      </w:r>
      <w:r w:rsidRPr="00D201E4">
        <w:rPr>
          <w:rFonts w:ascii="Arial" w:hAnsi="Arial" w:cs="Arial"/>
          <w:bCs/>
        </w:rPr>
        <w:tab/>
      </w:r>
      <w:r w:rsidRPr="00D201E4">
        <w:rPr>
          <w:rFonts w:ascii="Arial" w:hAnsi="Arial" w:cs="Arial"/>
          <w:bCs/>
        </w:rPr>
        <w:tab/>
      </w:r>
      <w:r w:rsidR="00BA0449" w:rsidRPr="00D201E4">
        <w:rPr>
          <w:rFonts w:ascii="Arial" w:hAnsi="Arial" w:cs="Arial"/>
          <w:bCs/>
        </w:rPr>
        <w:t>7</w:t>
      </w:r>
      <w:r w:rsidR="00050DD0" w:rsidRPr="00D201E4">
        <w:rPr>
          <w:rFonts w:ascii="Arial" w:hAnsi="Arial" w:cs="Arial"/>
          <w:bCs/>
        </w:rPr>
        <w:t>.</w:t>
      </w:r>
      <w:r w:rsidR="00BA0449" w:rsidRPr="00D201E4">
        <w:rPr>
          <w:rFonts w:ascii="Arial" w:hAnsi="Arial" w:cs="Arial"/>
          <w:bCs/>
        </w:rPr>
        <w:t>30-16</w:t>
      </w:r>
      <w:r w:rsidR="00050DD0" w:rsidRPr="00D201E4">
        <w:rPr>
          <w:rFonts w:ascii="Arial" w:hAnsi="Arial" w:cs="Arial"/>
          <w:bCs/>
        </w:rPr>
        <w:t>.</w:t>
      </w:r>
      <w:r w:rsidR="00BA0449" w:rsidRPr="00D201E4">
        <w:rPr>
          <w:rFonts w:ascii="Arial" w:hAnsi="Arial" w:cs="Arial"/>
          <w:bCs/>
        </w:rPr>
        <w:t>00</w:t>
      </w:r>
    </w:p>
    <w:p w:rsidR="00BA0449" w:rsidRPr="00D201E4" w:rsidRDefault="00BA0449" w:rsidP="00D201E4">
      <w:pPr>
        <w:spacing w:after="0" w:line="240" w:lineRule="auto"/>
        <w:ind w:firstLine="708"/>
        <w:rPr>
          <w:rFonts w:ascii="Arial" w:hAnsi="Arial" w:cs="Arial"/>
          <w:bCs/>
        </w:rPr>
      </w:pPr>
      <w:proofErr w:type="gramStart"/>
      <w:r w:rsidRPr="00D201E4">
        <w:rPr>
          <w:rFonts w:ascii="Arial" w:hAnsi="Arial" w:cs="Arial"/>
          <w:bCs/>
        </w:rPr>
        <w:t>Csütörtök:   </w:t>
      </w:r>
      <w:proofErr w:type="gramEnd"/>
      <w:r w:rsidRPr="00D201E4">
        <w:rPr>
          <w:rFonts w:ascii="Arial" w:hAnsi="Arial" w:cs="Arial"/>
          <w:bCs/>
        </w:rPr>
        <w:t xml:space="preserve">    </w:t>
      </w:r>
      <w:r w:rsidRPr="00D201E4">
        <w:rPr>
          <w:rFonts w:ascii="Arial" w:hAnsi="Arial" w:cs="Arial"/>
          <w:bCs/>
        </w:rPr>
        <w:tab/>
      </w:r>
      <w:r w:rsidRPr="00D201E4">
        <w:rPr>
          <w:rFonts w:ascii="Arial" w:hAnsi="Arial" w:cs="Arial"/>
          <w:bCs/>
        </w:rPr>
        <w:tab/>
        <w:t>7</w:t>
      </w:r>
      <w:r w:rsidR="00050DD0" w:rsidRPr="00D201E4">
        <w:rPr>
          <w:rFonts w:ascii="Arial" w:hAnsi="Arial" w:cs="Arial"/>
          <w:bCs/>
        </w:rPr>
        <w:t>.</w:t>
      </w:r>
      <w:r w:rsidRPr="00D201E4">
        <w:rPr>
          <w:rFonts w:ascii="Arial" w:hAnsi="Arial" w:cs="Arial"/>
          <w:bCs/>
        </w:rPr>
        <w:t>30-1</w:t>
      </w:r>
      <w:r w:rsidR="00BB4FB5" w:rsidRPr="00D201E4">
        <w:rPr>
          <w:rFonts w:ascii="Arial" w:hAnsi="Arial" w:cs="Arial"/>
          <w:bCs/>
        </w:rPr>
        <w:t>8</w:t>
      </w:r>
      <w:r w:rsidR="00050DD0" w:rsidRPr="00D201E4">
        <w:rPr>
          <w:rFonts w:ascii="Arial" w:hAnsi="Arial" w:cs="Arial"/>
          <w:bCs/>
        </w:rPr>
        <w:t>.</w:t>
      </w:r>
      <w:r w:rsidRPr="00D201E4">
        <w:rPr>
          <w:rFonts w:ascii="Arial" w:hAnsi="Arial" w:cs="Arial"/>
          <w:bCs/>
        </w:rPr>
        <w:t>00</w:t>
      </w:r>
    </w:p>
    <w:p w:rsidR="00BA0449" w:rsidRPr="00D201E4" w:rsidRDefault="00BA0449" w:rsidP="00D201E4">
      <w:pPr>
        <w:spacing w:after="0" w:line="240" w:lineRule="auto"/>
        <w:ind w:left="708"/>
        <w:rPr>
          <w:rFonts w:ascii="Arial" w:hAnsi="Arial" w:cs="Arial"/>
          <w:bCs/>
        </w:rPr>
      </w:pPr>
      <w:proofErr w:type="gramStart"/>
      <w:r w:rsidRPr="00D201E4">
        <w:rPr>
          <w:rFonts w:ascii="Arial" w:hAnsi="Arial" w:cs="Arial"/>
          <w:bCs/>
        </w:rPr>
        <w:t>Péntek:   </w:t>
      </w:r>
      <w:proofErr w:type="gramEnd"/>
      <w:r w:rsidRPr="00D201E4">
        <w:rPr>
          <w:rFonts w:ascii="Arial" w:hAnsi="Arial" w:cs="Arial"/>
          <w:bCs/>
        </w:rPr>
        <w:t xml:space="preserve">                 </w:t>
      </w:r>
      <w:r w:rsidRPr="00D201E4">
        <w:rPr>
          <w:rFonts w:ascii="Arial" w:hAnsi="Arial" w:cs="Arial"/>
          <w:bCs/>
        </w:rPr>
        <w:tab/>
        <w:t>7</w:t>
      </w:r>
      <w:r w:rsidR="00050DD0" w:rsidRPr="00D201E4">
        <w:rPr>
          <w:rFonts w:ascii="Arial" w:hAnsi="Arial" w:cs="Arial"/>
          <w:bCs/>
        </w:rPr>
        <w:t>.</w:t>
      </w:r>
      <w:r w:rsidRPr="00D201E4">
        <w:rPr>
          <w:rFonts w:ascii="Arial" w:hAnsi="Arial" w:cs="Arial"/>
          <w:bCs/>
        </w:rPr>
        <w:t>30-12</w:t>
      </w:r>
      <w:r w:rsidR="00050DD0" w:rsidRPr="00D201E4">
        <w:rPr>
          <w:rFonts w:ascii="Arial" w:hAnsi="Arial" w:cs="Arial"/>
          <w:bCs/>
        </w:rPr>
        <w:t>.</w:t>
      </w:r>
      <w:r w:rsidRPr="00D201E4">
        <w:rPr>
          <w:rFonts w:ascii="Arial" w:hAnsi="Arial" w:cs="Arial"/>
          <w:bCs/>
        </w:rPr>
        <w:t xml:space="preserve">00 </w:t>
      </w:r>
      <w:r w:rsidRPr="00D201E4">
        <w:rPr>
          <w:rFonts w:ascii="Arial" w:hAnsi="Arial" w:cs="Arial"/>
          <w:bCs/>
        </w:rPr>
        <w:br/>
        <w:t xml:space="preserve">Szombat-vasárnap:  </w:t>
      </w:r>
      <w:r w:rsidRPr="00D201E4">
        <w:rPr>
          <w:rFonts w:ascii="Arial" w:hAnsi="Arial" w:cs="Arial"/>
          <w:bCs/>
        </w:rPr>
        <w:tab/>
        <w:t>zárva</w:t>
      </w:r>
    </w:p>
    <w:p w:rsidR="00BA0449" w:rsidRPr="00D201E4" w:rsidRDefault="00BA0449" w:rsidP="00D201E4">
      <w:pPr>
        <w:spacing w:after="0" w:line="240" w:lineRule="auto"/>
        <w:rPr>
          <w:rFonts w:ascii="Arial" w:hAnsi="Arial" w:cs="Arial"/>
        </w:rPr>
      </w:pPr>
    </w:p>
    <w:p w:rsidR="00BA0449" w:rsidRPr="00D201E4" w:rsidRDefault="00BA0449" w:rsidP="00D201E4">
      <w:pPr>
        <w:spacing w:after="0" w:line="240" w:lineRule="auto"/>
        <w:jc w:val="both"/>
        <w:rPr>
          <w:rFonts w:ascii="Arial" w:hAnsi="Arial" w:cs="Arial"/>
          <w:b/>
        </w:rPr>
      </w:pPr>
      <w:r w:rsidRPr="00D201E4">
        <w:rPr>
          <w:rFonts w:ascii="Arial" w:hAnsi="Arial" w:cs="Arial"/>
          <w:b/>
        </w:rPr>
        <w:t>Az Egészségügyi Központ működési rendje:</w:t>
      </w:r>
    </w:p>
    <w:p w:rsidR="00BA0449" w:rsidRPr="00D201E4" w:rsidRDefault="00BA0449" w:rsidP="00D201E4">
      <w:pPr>
        <w:spacing w:after="0" w:line="240" w:lineRule="auto"/>
        <w:jc w:val="both"/>
        <w:rPr>
          <w:rFonts w:ascii="Arial" w:hAnsi="Arial" w:cs="Arial"/>
        </w:rPr>
      </w:pPr>
      <w:r w:rsidRPr="00D201E4">
        <w:rPr>
          <w:rFonts w:ascii="Arial" w:hAnsi="Arial" w:cs="Arial"/>
        </w:rPr>
        <w:lastRenderedPageBreak/>
        <w:t>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tapasztaljuk, aki nem jogosult ott tartózkodni, vagy az intézményi betegellátást hátráltatja bármilyen formában, azt felszólításra sem hagyja el, az Intézmény vezetése értesítheti a rendőrséget</w:t>
      </w:r>
    </w:p>
    <w:p w:rsidR="00BA0449" w:rsidRPr="00D201E4" w:rsidRDefault="00BA0449" w:rsidP="00D201E4">
      <w:pPr>
        <w:spacing w:after="0" w:line="240" w:lineRule="auto"/>
        <w:jc w:val="both"/>
        <w:rPr>
          <w:rFonts w:ascii="Arial" w:hAnsi="Arial" w:cs="Arial"/>
        </w:rPr>
      </w:pPr>
      <w:r w:rsidRPr="00D201E4">
        <w:rPr>
          <w:rFonts w:ascii="Arial" w:hAnsi="Arial" w:cs="Arial"/>
        </w:rPr>
        <w:t>Kérjük, ügyeljenek a rendre, tisztaságra a várókban és a mellékhelységekben egyaránt.</w:t>
      </w:r>
      <w:r w:rsidRPr="00D201E4">
        <w:rPr>
          <w:rFonts w:ascii="Arial" w:hAnsi="Arial" w:cs="Arial"/>
        </w:rPr>
        <w:br/>
        <w:t>Óvják a Központ vagyonát, töréssel, rongálással, eszközök nem rendeltetésszerű használatából okozott kárt annak okozója köteles megtéríteni!</w:t>
      </w:r>
    </w:p>
    <w:p w:rsidR="00BA0449" w:rsidRPr="00D201E4" w:rsidRDefault="00BA0449" w:rsidP="00D201E4">
      <w:pPr>
        <w:spacing w:after="0" w:line="240" w:lineRule="auto"/>
        <w:jc w:val="both"/>
        <w:rPr>
          <w:rFonts w:ascii="Arial" w:hAnsi="Arial" w:cs="Arial"/>
        </w:rPr>
      </w:pPr>
      <w:r w:rsidRPr="00D201E4">
        <w:rPr>
          <w:rFonts w:ascii="Arial" w:hAnsi="Arial" w:cs="Arial"/>
        </w:rPr>
        <w:br/>
        <w:t>A betegek értékeiért (felügyelet nélkül hagyott tárgyakért) felelősséget nem tudunk vállalni.</w:t>
      </w:r>
    </w:p>
    <w:p w:rsidR="00BA0449" w:rsidRPr="00D201E4" w:rsidRDefault="00BA0449" w:rsidP="00D201E4">
      <w:pPr>
        <w:spacing w:after="0" w:line="240" w:lineRule="auto"/>
        <w:rPr>
          <w:rFonts w:ascii="Arial" w:hAnsi="Arial" w:cs="Arial"/>
        </w:rPr>
      </w:pPr>
      <w:r w:rsidRPr="00D201E4">
        <w:rPr>
          <w:rFonts w:ascii="Arial" w:hAnsi="Arial" w:cs="Arial"/>
        </w:rPr>
        <w:br/>
        <w:t>A lift rendeltetésszerű használata biztosított az emeleti helyiségek könnyebb elérése érdekében.</w:t>
      </w:r>
      <w:r w:rsidRPr="00D201E4">
        <w:rPr>
          <w:rFonts w:ascii="Arial" w:hAnsi="Arial" w:cs="Arial"/>
        </w:rPr>
        <w:br/>
        <w:t>A rendelések nyugodt működése érdekében, kopogással és hangoskodással ne zavarják a napi munkát!</w:t>
      </w:r>
      <w:r w:rsidRPr="00D201E4">
        <w:rPr>
          <w:rFonts w:ascii="Arial" w:hAnsi="Arial" w:cs="Arial"/>
        </w:rPr>
        <w:br/>
      </w:r>
    </w:p>
    <w:p w:rsidR="00BA0449" w:rsidRPr="00D201E4" w:rsidRDefault="00BA0449" w:rsidP="00D201E4">
      <w:pPr>
        <w:spacing w:after="0" w:line="240" w:lineRule="auto"/>
        <w:jc w:val="both"/>
        <w:rPr>
          <w:rFonts w:ascii="Arial" w:hAnsi="Arial" w:cs="Arial"/>
        </w:rPr>
      </w:pPr>
      <w:r w:rsidRPr="00D201E4">
        <w:rPr>
          <w:rFonts w:ascii="Arial" w:hAnsi="Arial" w:cs="Arial"/>
        </w:rP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rsidR="00BA0449" w:rsidRPr="00D201E4" w:rsidRDefault="00BA0449" w:rsidP="00D201E4">
      <w:pPr>
        <w:spacing w:after="0" w:line="240" w:lineRule="auto"/>
        <w:jc w:val="both"/>
        <w:rPr>
          <w:rFonts w:ascii="Arial" w:hAnsi="Arial" w:cs="Arial"/>
        </w:rPr>
      </w:pPr>
      <w:r w:rsidRPr="00D201E4">
        <w:rPr>
          <w:rFonts w:ascii="Arial" w:hAnsi="Arial" w:cs="Arial"/>
        </w:rPr>
        <w:br/>
        <w:t>Az orvosi rendelőkben a mobiltelefonok némítása vagy kikapcsolása kötelező.</w:t>
      </w:r>
    </w:p>
    <w:p w:rsidR="00BA0449" w:rsidRPr="00D201E4" w:rsidRDefault="00BA0449" w:rsidP="00D201E4">
      <w:pPr>
        <w:spacing w:after="0" w:line="240" w:lineRule="auto"/>
        <w:jc w:val="both"/>
        <w:rPr>
          <w:rFonts w:ascii="Arial" w:hAnsi="Arial" w:cs="Arial"/>
        </w:rPr>
      </w:pPr>
    </w:p>
    <w:p w:rsidR="00BA0449" w:rsidRPr="00D201E4" w:rsidRDefault="00BA0449" w:rsidP="00D201E4">
      <w:pPr>
        <w:spacing w:after="0" w:line="240" w:lineRule="auto"/>
        <w:jc w:val="both"/>
        <w:rPr>
          <w:rFonts w:ascii="Arial" w:hAnsi="Arial" w:cs="Arial"/>
          <w:b/>
          <w:bCs/>
        </w:rPr>
      </w:pPr>
      <w:r w:rsidRPr="00D201E4">
        <w:rPr>
          <w:rFonts w:ascii="Arial" w:hAnsi="Arial" w:cs="Arial"/>
          <w:b/>
          <w:bCs/>
        </w:rPr>
        <w:t xml:space="preserve">Tilos az épületben: </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Étkezés.</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Az Intézmény területére – a vakvezető kutya kivételével - állatot behozni.</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Az intézmény egész területén az alkoholfogyasztás, más bódító hatású illegális, vagy legális szer használata, dohányzás.</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Minden olyan tevékenység, amely jogszabályba ütközik, illetve közerkölcsöt sért.</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Erős zajjal, szaggal vagy egyéb környezeti ártalommal járó zavaró tevékenység.</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Az intézmény területére veszélyes anyag és/vagy tárgy, (robbanóanyagok, pirotechnikai eszközök, szúró szerszám, fegyver) behozatala.</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Az Intézményvezető engedélye nélkül kereskedelmi tevékenység folytatása, reklám, propaganda (reklámtáblák, megállító táblák, falragaszok és szórólapok elhelyezése) elhelyezése.</w:t>
      </w:r>
    </w:p>
    <w:p w:rsidR="00BA0449" w:rsidRPr="00D201E4" w:rsidRDefault="00BA0449" w:rsidP="00D201E4">
      <w:pPr>
        <w:pStyle w:val="Listaszerbekezds"/>
        <w:numPr>
          <w:ilvl w:val="0"/>
          <w:numId w:val="9"/>
        </w:numPr>
        <w:suppressAutoHyphens w:val="0"/>
        <w:spacing w:after="0" w:line="240" w:lineRule="auto"/>
        <w:jc w:val="both"/>
        <w:rPr>
          <w:rFonts w:ascii="Arial" w:hAnsi="Arial" w:cs="Arial"/>
        </w:rPr>
      </w:pPr>
      <w:r w:rsidRPr="00D201E4">
        <w:rPr>
          <w:rFonts w:ascii="Arial" w:hAnsi="Arial" w:cs="Arial"/>
        </w:rPr>
        <w:t xml:space="preserve">Az intézményvezető engedélye nélkül képi- és/vagy hanganyag rögzítése. </w:t>
      </w:r>
    </w:p>
    <w:p w:rsidR="00BA0449" w:rsidRPr="00D201E4" w:rsidRDefault="00BA0449" w:rsidP="00D201E4">
      <w:pPr>
        <w:spacing w:after="0" w:line="240" w:lineRule="auto"/>
        <w:jc w:val="both"/>
        <w:rPr>
          <w:rFonts w:ascii="Arial" w:hAnsi="Arial" w:cs="Arial"/>
          <w:b/>
          <w:bCs/>
        </w:rPr>
      </w:pPr>
    </w:p>
    <w:p w:rsidR="00BA0449" w:rsidRPr="00D201E4" w:rsidRDefault="00BA0449" w:rsidP="00D201E4">
      <w:pPr>
        <w:spacing w:after="0" w:line="240" w:lineRule="auto"/>
        <w:rPr>
          <w:rFonts w:ascii="Arial" w:hAnsi="Arial" w:cs="Arial"/>
          <w:b/>
          <w:bCs/>
        </w:rPr>
      </w:pPr>
      <w:r w:rsidRPr="00D201E4">
        <w:rPr>
          <w:rFonts w:ascii="Arial" w:hAnsi="Arial" w:cs="Arial"/>
          <w:b/>
          <w:bCs/>
        </w:rPr>
        <w:t>Előjegyzés:</w:t>
      </w:r>
      <w:r w:rsidRPr="00D201E4">
        <w:rPr>
          <w:rFonts w:ascii="Arial" w:hAnsi="Arial" w:cs="Arial"/>
          <w:b/>
          <w:bCs/>
        </w:rPr>
        <w:br/>
      </w:r>
      <w:r w:rsidRPr="00D201E4">
        <w:rPr>
          <w:rFonts w:ascii="Arial" w:hAnsi="Arial" w:cs="Arial"/>
        </w:rPr>
        <w:t xml:space="preserve">Kérhető személyesen az egyes rendelőknél telefonon vagy személyesen az Intézmény nyitvatartási idejében. </w:t>
      </w:r>
      <w:r w:rsidRPr="00D201E4">
        <w:rPr>
          <w:rFonts w:ascii="Arial" w:hAnsi="Arial" w:cs="Arial"/>
        </w:rPr>
        <w:br/>
      </w:r>
      <w:r w:rsidRPr="00D201E4">
        <w:rPr>
          <w:rFonts w:ascii="Arial" w:hAnsi="Arial" w:cs="Arial"/>
        </w:rPr>
        <w:br/>
      </w:r>
      <w:r w:rsidRPr="00D201E4">
        <w:rPr>
          <w:rFonts w:ascii="Arial" w:hAnsi="Arial" w:cs="Arial"/>
          <w:b/>
          <w:bCs/>
        </w:rPr>
        <w:t>Rendelések időtartama:</w:t>
      </w:r>
    </w:p>
    <w:p w:rsidR="00BA0449" w:rsidRPr="00D201E4" w:rsidRDefault="00BA0449" w:rsidP="00D201E4">
      <w:pPr>
        <w:spacing w:after="0" w:line="240" w:lineRule="auto"/>
        <w:jc w:val="both"/>
        <w:rPr>
          <w:rFonts w:ascii="Arial" w:hAnsi="Arial" w:cs="Arial"/>
        </w:rPr>
      </w:pPr>
      <w:r w:rsidRPr="00D201E4">
        <w:rPr>
          <w:rFonts w:ascii="Arial" w:hAnsi="Arial" w:cs="Arial"/>
        </w:rPr>
        <w:t xml:space="preserve">A rendelési idők és az orvos neve főbejáratnál, az egyes rendelő helyiségek ajtaján, illetve a betegirányító pultnál találhatók, továbbá a Hévíz Város Önkormányzat </w:t>
      </w:r>
      <w:hyperlink r:id="rId8" w:history="1">
        <w:r w:rsidRPr="00D201E4">
          <w:rPr>
            <w:rStyle w:val="Hiperhivatkozs"/>
            <w:rFonts w:ascii="Arial" w:hAnsi="Arial" w:cs="Arial"/>
          </w:rPr>
          <w:t>https://onkormanyzat.heviz.hu/heviz/egeszsegugyi-alapellatas</w:t>
        </w:r>
      </w:hyperlink>
      <w:r w:rsidRPr="00D201E4">
        <w:rPr>
          <w:rFonts w:ascii="Arial" w:hAnsi="Arial" w:cs="Arial"/>
        </w:rPr>
        <w:t xml:space="preserve">  és a Teréz Anya Szociális Integrált Intézmény honlapján </w:t>
      </w:r>
      <w:hyperlink r:id="rId9" w:history="1">
        <w:r w:rsidRPr="00D201E4">
          <w:rPr>
            <w:rStyle w:val="Hiperhivatkozs"/>
            <w:rFonts w:ascii="Arial" w:hAnsi="Arial" w:cs="Arial"/>
          </w:rPr>
          <w:t>https://hevizterezanya.hu/egeszsegugyi-alapellatas</w:t>
        </w:r>
      </w:hyperlink>
      <w:r w:rsidRPr="00D201E4">
        <w:rPr>
          <w:rFonts w:ascii="Arial" w:hAnsi="Arial" w:cs="Arial"/>
        </w:rPr>
        <w:t xml:space="preserve">  megtalálhatók. </w:t>
      </w:r>
    </w:p>
    <w:p w:rsidR="00BA0449" w:rsidRPr="00D201E4" w:rsidRDefault="00BA0449" w:rsidP="00D201E4">
      <w:pPr>
        <w:spacing w:after="0" w:line="240" w:lineRule="auto"/>
        <w:jc w:val="both"/>
        <w:rPr>
          <w:rFonts w:ascii="Arial" w:hAnsi="Arial" w:cs="Arial"/>
          <w:b/>
          <w:bCs/>
        </w:rPr>
      </w:pPr>
    </w:p>
    <w:p w:rsidR="00BA0449" w:rsidRPr="00D201E4" w:rsidRDefault="00BA0449" w:rsidP="00D201E4">
      <w:pPr>
        <w:spacing w:after="0" w:line="240" w:lineRule="auto"/>
        <w:jc w:val="both"/>
        <w:rPr>
          <w:rFonts w:ascii="Arial" w:hAnsi="Arial" w:cs="Arial"/>
          <w:b/>
          <w:bCs/>
        </w:rPr>
      </w:pPr>
      <w:r w:rsidRPr="00D201E4">
        <w:rPr>
          <w:rFonts w:ascii="Arial" w:hAnsi="Arial" w:cs="Arial"/>
          <w:b/>
          <w:bCs/>
        </w:rPr>
        <w:t>A dolgozókra vonatkozó szabályok:</w:t>
      </w:r>
    </w:p>
    <w:p w:rsidR="00BA0449" w:rsidRPr="00D201E4" w:rsidRDefault="00BA0449" w:rsidP="00D201E4">
      <w:pPr>
        <w:spacing w:after="0" w:line="240" w:lineRule="auto"/>
        <w:jc w:val="both"/>
        <w:rPr>
          <w:rFonts w:ascii="Arial" w:hAnsi="Arial" w:cs="Arial"/>
        </w:rPr>
      </w:pPr>
      <w:r w:rsidRPr="00D201E4">
        <w:rPr>
          <w:rFonts w:ascii="Arial" w:hAnsi="Arial" w:cs="Arial"/>
        </w:rPr>
        <w:t xml:space="preserve">A közalkalmazottak, egészségügyi szolgálati jogviszonyban állók és az egyéb jogviszonyban foglalkoztatott munkatársak, valamint </w:t>
      </w:r>
      <w:proofErr w:type="gramStart"/>
      <w:r w:rsidRPr="00D201E4">
        <w:rPr>
          <w:rFonts w:ascii="Arial" w:hAnsi="Arial" w:cs="Arial"/>
        </w:rPr>
        <w:t>a</w:t>
      </w:r>
      <w:proofErr w:type="gramEnd"/>
      <w:r w:rsidRPr="00D201E4">
        <w:rPr>
          <w:rFonts w:ascii="Arial" w:hAnsi="Arial" w:cs="Arial"/>
        </w:rPr>
        <w:t xml:space="preserve"> egyes praxisok minden munkavállalója kötelesek a számukra előírt munkaidőben, rendelési időben pontosan és munkára kész állapotban megjelenni. </w:t>
      </w:r>
    </w:p>
    <w:p w:rsidR="00BA0449" w:rsidRPr="00D201E4" w:rsidRDefault="00BA0449" w:rsidP="00D201E4">
      <w:pPr>
        <w:spacing w:after="0" w:line="240" w:lineRule="auto"/>
        <w:jc w:val="both"/>
        <w:rPr>
          <w:rFonts w:ascii="Arial" w:hAnsi="Arial" w:cs="Arial"/>
          <w:b/>
          <w:bCs/>
        </w:rPr>
      </w:pPr>
    </w:p>
    <w:p w:rsidR="00BA0449" w:rsidRPr="00D201E4" w:rsidRDefault="00BA0449" w:rsidP="00D201E4">
      <w:pPr>
        <w:spacing w:after="0" w:line="240" w:lineRule="auto"/>
        <w:jc w:val="both"/>
        <w:rPr>
          <w:rFonts w:ascii="Arial" w:hAnsi="Arial" w:cs="Arial"/>
          <w:b/>
          <w:bCs/>
        </w:rPr>
      </w:pPr>
      <w:r w:rsidRPr="00D201E4">
        <w:rPr>
          <w:rFonts w:ascii="Arial" w:hAnsi="Arial" w:cs="Arial"/>
          <w:b/>
          <w:bCs/>
        </w:rPr>
        <w:lastRenderedPageBreak/>
        <w:t xml:space="preserve">A betegek kötelezettségei: </w:t>
      </w:r>
    </w:p>
    <w:p w:rsidR="00BA0449" w:rsidRPr="00D201E4" w:rsidRDefault="00BA0449" w:rsidP="00D201E4">
      <w:pPr>
        <w:spacing w:after="0" w:line="240" w:lineRule="auto"/>
        <w:jc w:val="both"/>
        <w:rPr>
          <w:rFonts w:ascii="Arial" w:hAnsi="Arial" w:cs="Arial"/>
        </w:rPr>
      </w:pPr>
      <w:r w:rsidRPr="00D201E4">
        <w:rPr>
          <w:rFonts w:ascii="Arial" w:hAnsi="Arial" w:cs="Arial"/>
        </w:rPr>
        <w:t>26. § (1) A beteg az egészségügyi szolgáltatás igénybevételekor köteles tiszteletben tartani az erre vonatkozó jogszabályokat és intézményi rendet.</w:t>
      </w:r>
    </w:p>
    <w:p w:rsidR="00BA0449" w:rsidRPr="00D201E4" w:rsidRDefault="00BA0449" w:rsidP="00D201E4">
      <w:pPr>
        <w:spacing w:after="0" w:line="240" w:lineRule="auto"/>
        <w:jc w:val="both"/>
        <w:rPr>
          <w:rFonts w:ascii="Arial" w:hAnsi="Arial" w:cs="Arial"/>
        </w:rPr>
      </w:pPr>
      <w:r w:rsidRPr="00D201E4">
        <w:rPr>
          <w:rFonts w:ascii="Arial" w:hAnsi="Arial" w:cs="Arial"/>
        </w:rPr>
        <w:t>(2) A beteg - amennyiben ezt egészségi állapota lehetővé teszi - köteles az ellátásában közreműködő egészségügyi dolgozókkal képességei és ismeretei szerint az alábbiak szerint együttműködni:</w:t>
      </w:r>
    </w:p>
    <w:p w:rsidR="00BA0449" w:rsidRPr="00D201E4" w:rsidRDefault="00BA0449" w:rsidP="00D201E4">
      <w:pPr>
        <w:spacing w:after="0" w:line="240" w:lineRule="auto"/>
        <w:jc w:val="both"/>
        <w:rPr>
          <w:rFonts w:ascii="Arial" w:hAnsi="Arial" w:cs="Arial"/>
        </w:rPr>
      </w:pPr>
      <w:r w:rsidRPr="00D201E4">
        <w:rPr>
          <w:rFonts w:ascii="Arial" w:hAnsi="Arial" w:cs="Arial"/>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rsidR="00BA0449" w:rsidRPr="00D201E4" w:rsidRDefault="00BA0449" w:rsidP="00D201E4">
      <w:pPr>
        <w:spacing w:after="0" w:line="240" w:lineRule="auto"/>
        <w:jc w:val="both"/>
        <w:rPr>
          <w:rFonts w:ascii="Arial" w:hAnsi="Arial" w:cs="Arial"/>
        </w:rPr>
      </w:pPr>
      <w:r w:rsidRPr="00D201E4">
        <w:rPr>
          <w:rFonts w:ascii="Arial" w:hAnsi="Arial" w:cs="Arial"/>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rsidR="00BA0449" w:rsidRPr="00D201E4" w:rsidRDefault="00BA0449" w:rsidP="00D201E4">
      <w:pPr>
        <w:spacing w:after="0" w:line="240" w:lineRule="auto"/>
        <w:jc w:val="both"/>
        <w:rPr>
          <w:rFonts w:ascii="Arial" w:hAnsi="Arial" w:cs="Arial"/>
        </w:rPr>
      </w:pPr>
      <w:r w:rsidRPr="00D201E4">
        <w:rPr>
          <w:rFonts w:ascii="Arial" w:hAnsi="Arial" w:cs="Arial"/>
        </w:rPr>
        <w:t>c) az egészségügyi miniszter rendeletében foglalt fertőző betegségek esetén megnevezni azon személyeket, akiktől a fertőző betegséget megkaphatta, illetve akiket megfertőzhetett,</w:t>
      </w:r>
    </w:p>
    <w:p w:rsidR="00BA0449" w:rsidRPr="00D201E4" w:rsidRDefault="00BA0449" w:rsidP="00D201E4">
      <w:pPr>
        <w:spacing w:after="0" w:line="240" w:lineRule="auto"/>
        <w:jc w:val="both"/>
        <w:rPr>
          <w:rFonts w:ascii="Arial" w:hAnsi="Arial" w:cs="Arial"/>
        </w:rPr>
      </w:pPr>
      <w:r w:rsidRPr="00D201E4">
        <w:rPr>
          <w:rFonts w:ascii="Arial" w:hAnsi="Arial" w:cs="Arial"/>
        </w:rPr>
        <w:t>d) tájékoztatni őket minden, az egészségügyi ellátást érintő, általa korábban tett jognyilatkozatáról,</w:t>
      </w:r>
    </w:p>
    <w:p w:rsidR="00BA0449" w:rsidRPr="00D201E4" w:rsidRDefault="00BA0449" w:rsidP="00D201E4">
      <w:pPr>
        <w:spacing w:after="0" w:line="240" w:lineRule="auto"/>
        <w:jc w:val="both"/>
        <w:rPr>
          <w:rFonts w:ascii="Arial" w:hAnsi="Arial" w:cs="Arial"/>
        </w:rPr>
      </w:pPr>
      <w:r w:rsidRPr="00D201E4">
        <w:rPr>
          <w:rFonts w:ascii="Arial" w:hAnsi="Arial" w:cs="Arial"/>
        </w:rPr>
        <w:t>e) a gyógykezelésével kapcsolatban tőlük kapott rendelkezéseket betartani,</w:t>
      </w:r>
    </w:p>
    <w:p w:rsidR="00BA0449" w:rsidRPr="00D201E4" w:rsidRDefault="00BA0449" w:rsidP="00D201E4">
      <w:pPr>
        <w:spacing w:after="0" w:line="240" w:lineRule="auto"/>
        <w:jc w:val="both"/>
        <w:rPr>
          <w:rFonts w:ascii="Arial" w:hAnsi="Arial" w:cs="Arial"/>
        </w:rPr>
      </w:pPr>
      <w:r w:rsidRPr="00D201E4">
        <w:rPr>
          <w:rFonts w:ascii="Arial" w:hAnsi="Arial" w:cs="Arial"/>
        </w:rPr>
        <w:t>f) az egészségügyi intézmény házirendjét betartani,</w:t>
      </w:r>
    </w:p>
    <w:p w:rsidR="00BA0449" w:rsidRPr="00D201E4" w:rsidRDefault="00BA0449" w:rsidP="00D201E4">
      <w:pPr>
        <w:spacing w:after="0" w:line="240" w:lineRule="auto"/>
        <w:jc w:val="both"/>
        <w:rPr>
          <w:rFonts w:ascii="Arial" w:hAnsi="Arial" w:cs="Arial"/>
        </w:rPr>
      </w:pPr>
      <w:r w:rsidRPr="00D201E4">
        <w:rPr>
          <w:rFonts w:ascii="Arial" w:hAnsi="Arial" w:cs="Arial"/>
        </w:rPr>
        <w:t>g) a jogszabály által előírt térítési díjat megfizetni,</w:t>
      </w:r>
    </w:p>
    <w:p w:rsidR="00BA0449" w:rsidRPr="00D201E4" w:rsidRDefault="00BA0449" w:rsidP="00D201E4">
      <w:pPr>
        <w:spacing w:after="0" w:line="240" w:lineRule="auto"/>
        <w:jc w:val="both"/>
        <w:rPr>
          <w:rFonts w:ascii="Arial" w:hAnsi="Arial" w:cs="Arial"/>
        </w:rPr>
      </w:pPr>
      <w:r w:rsidRPr="00D201E4">
        <w:rPr>
          <w:rFonts w:ascii="Arial" w:hAnsi="Arial" w:cs="Arial"/>
        </w:rPr>
        <w:t>h) jogszabályban előírt személyes adatait hitelt érdemlően igazolni.</w:t>
      </w:r>
    </w:p>
    <w:p w:rsidR="00BA0449" w:rsidRPr="00D201E4" w:rsidRDefault="00BA0449" w:rsidP="00D201E4">
      <w:pPr>
        <w:spacing w:after="0" w:line="240" w:lineRule="auto"/>
        <w:jc w:val="both"/>
        <w:rPr>
          <w:rFonts w:ascii="Arial" w:hAnsi="Arial" w:cs="Arial"/>
        </w:rPr>
      </w:pPr>
      <w:r w:rsidRPr="00D201E4">
        <w:rPr>
          <w:rFonts w:ascii="Arial" w:hAnsi="Arial" w:cs="Arial"/>
        </w:rPr>
        <w:t>27. § (1) A beteg és hozzátartozói jogaik gyakorlása során kötelesek tiszteletben tartani más betegek jogait.</w:t>
      </w:r>
    </w:p>
    <w:p w:rsidR="00BA0449" w:rsidRPr="00D201E4" w:rsidRDefault="00BA0449" w:rsidP="00D201E4">
      <w:pPr>
        <w:spacing w:after="0" w:line="240" w:lineRule="auto"/>
        <w:jc w:val="both"/>
        <w:rPr>
          <w:rFonts w:ascii="Arial" w:hAnsi="Arial" w:cs="Arial"/>
        </w:rPr>
      </w:pPr>
      <w:r w:rsidRPr="00D201E4">
        <w:rPr>
          <w:rFonts w:ascii="Arial" w:hAnsi="Arial" w:cs="Arial"/>
        </w:rPr>
        <w:t>(2) A beteg és hozzátartozói jogainak gyakorlása nem sértheti az egészségügyi dolgozóknak törvényben foglalt jogait.</w:t>
      </w:r>
    </w:p>
    <w:p w:rsidR="00BA0449" w:rsidRPr="00D201E4" w:rsidRDefault="00BA0449" w:rsidP="00D201E4">
      <w:pPr>
        <w:spacing w:after="0" w:line="240" w:lineRule="auto"/>
        <w:jc w:val="both"/>
        <w:rPr>
          <w:rFonts w:ascii="Arial" w:hAnsi="Arial" w:cs="Arial"/>
        </w:rPr>
      </w:pPr>
      <w:r w:rsidRPr="00D201E4">
        <w:rPr>
          <w:rFonts w:ascii="Arial" w:hAnsi="Arial" w:cs="Arial"/>
        </w:rPr>
        <w:t>(3) A betegjogok gyakorlásának módját - e törvény keretei között - az intézmény házirendje szabályozza.</w:t>
      </w:r>
    </w:p>
    <w:p w:rsidR="00BA0449" w:rsidRPr="00D201E4" w:rsidRDefault="00BA0449" w:rsidP="00D201E4">
      <w:pPr>
        <w:spacing w:after="0" w:line="240" w:lineRule="auto"/>
        <w:rPr>
          <w:rFonts w:ascii="Arial" w:hAnsi="Arial" w:cs="Arial"/>
          <w:b/>
          <w:bCs/>
        </w:rPr>
      </w:pPr>
    </w:p>
    <w:p w:rsidR="00BA0449" w:rsidRPr="00D201E4" w:rsidRDefault="00BA0449" w:rsidP="00D201E4">
      <w:pPr>
        <w:spacing w:after="0" w:line="240" w:lineRule="auto"/>
        <w:jc w:val="both"/>
        <w:rPr>
          <w:rFonts w:ascii="Arial" w:hAnsi="Arial" w:cs="Arial"/>
        </w:rPr>
      </w:pPr>
      <w:r w:rsidRPr="00D201E4">
        <w:rPr>
          <w:rFonts w:ascii="Arial" w:hAnsi="Arial" w:cs="Arial"/>
          <w:b/>
          <w:bCs/>
        </w:rPr>
        <w:t>Panaszok bejelentése, a betegjogi képviselővel való kapcsolattartás rendje:</w:t>
      </w:r>
    </w:p>
    <w:p w:rsidR="00BA0449" w:rsidRPr="00D201E4" w:rsidRDefault="00BA0449" w:rsidP="00D201E4">
      <w:pPr>
        <w:spacing w:after="0" w:line="240" w:lineRule="auto"/>
        <w:jc w:val="both"/>
        <w:rPr>
          <w:rFonts w:ascii="Arial" w:hAnsi="Arial" w:cs="Arial"/>
        </w:rPr>
      </w:pPr>
      <w:r w:rsidRPr="00D201E4">
        <w:rPr>
          <w:rFonts w:ascii="Arial" w:hAnsi="Arial" w:cs="Arial"/>
        </w:rPr>
        <w:t xml:space="preserve">A beteg jogosult az egészségügyi ellátással kapcsolatban panaszt tenni. Panaszával közvetlenül a Teréz Anya Szociális Integrált Intézmény vezetőjéhez, vagy a betegjogi képviselőhöz fordulhat. </w:t>
      </w:r>
    </w:p>
    <w:p w:rsidR="00BA0449" w:rsidRPr="00D201E4" w:rsidRDefault="00BA0449" w:rsidP="00D201E4">
      <w:pPr>
        <w:spacing w:after="0" w:line="240" w:lineRule="auto"/>
        <w:jc w:val="both"/>
        <w:rPr>
          <w:rFonts w:ascii="Arial" w:hAnsi="Arial" w:cs="Arial"/>
        </w:rPr>
      </w:pPr>
      <w:r w:rsidRPr="00D201E4">
        <w:rPr>
          <w:rFonts w:ascii="Arial" w:hAnsi="Arial" w:cs="Arial"/>
        </w:rPr>
        <w:t xml:space="preserve">A betegjogi képviselő az erre irányuló megbízás alapján ellátja a betegek jogainak védelmét és segíti őket e jogaik megismerésében és érvényesítésében. </w:t>
      </w:r>
    </w:p>
    <w:p w:rsidR="00BA0449" w:rsidRPr="00D201E4" w:rsidRDefault="00BA0449" w:rsidP="00D201E4">
      <w:pPr>
        <w:spacing w:after="0" w:line="240" w:lineRule="auto"/>
        <w:jc w:val="both"/>
        <w:rPr>
          <w:rFonts w:ascii="Arial" w:hAnsi="Arial" w:cs="Arial"/>
          <w:b/>
          <w:bCs/>
        </w:rPr>
      </w:pPr>
    </w:p>
    <w:p w:rsidR="00BA0449" w:rsidRPr="00D201E4" w:rsidRDefault="00BA0449" w:rsidP="00D201E4">
      <w:pPr>
        <w:spacing w:after="0" w:line="240" w:lineRule="auto"/>
        <w:jc w:val="both"/>
        <w:rPr>
          <w:rFonts w:ascii="Arial" w:hAnsi="Arial" w:cs="Arial"/>
          <w:b/>
          <w:bCs/>
        </w:rPr>
      </w:pPr>
      <w:r w:rsidRPr="00D201E4">
        <w:rPr>
          <w:rFonts w:ascii="Arial" w:hAnsi="Arial" w:cs="Arial"/>
          <w:b/>
          <w:bCs/>
        </w:rPr>
        <w:t xml:space="preserve">A Rendelőintézet betegjogi képviselője, elérhetőségének helye és ideje: </w:t>
      </w:r>
    </w:p>
    <w:p w:rsidR="00BA0449" w:rsidRPr="00D201E4" w:rsidRDefault="00BA0449" w:rsidP="00D201E4">
      <w:pPr>
        <w:spacing w:after="0" w:line="240" w:lineRule="auto"/>
        <w:jc w:val="both"/>
        <w:rPr>
          <w:rFonts w:ascii="Arial" w:hAnsi="Arial" w:cs="Arial"/>
        </w:rPr>
      </w:pPr>
      <w:r w:rsidRPr="00D201E4">
        <w:rPr>
          <w:rFonts w:ascii="Arial" w:hAnsi="Arial" w:cs="Arial"/>
        </w:rPr>
        <w:t>Az egészségügyi intézményben az Ön területileg illetékes betegjogi képviselője:</w:t>
      </w:r>
    </w:p>
    <w:p w:rsidR="00BA0449" w:rsidRPr="00D201E4" w:rsidRDefault="00BA0449" w:rsidP="00D201E4">
      <w:pPr>
        <w:spacing w:after="0" w:line="240" w:lineRule="auto"/>
        <w:ind w:firstLine="708"/>
        <w:jc w:val="both"/>
        <w:rPr>
          <w:rFonts w:ascii="Arial" w:hAnsi="Arial" w:cs="Arial"/>
          <w:b/>
          <w:bCs/>
        </w:rPr>
      </w:pPr>
      <w:r w:rsidRPr="00D201E4">
        <w:rPr>
          <w:rFonts w:ascii="Arial" w:hAnsi="Arial" w:cs="Arial"/>
          <w:b/>
          <w:bCs/>
        </w:rPr>
        <w:t>Dr. Baranyai Roland</w:t>
      </w:r>
    </w:p>
    <w:p w:rsidR="00BA0449" w:rsidRPr="00D201E4" w:rsidRDefault="00BA0449" w:rsidP="00D201E4">
      <w:pPr>
        <w:spacing w:after="0" w:line="240" w:lineRule="auto"/>
        <w:ind w:firstLine="708"/>
        <w:jc w:val="both"/>
        <w:rPr>
          <w:rFonts w:ascii="Arial" w:hAnsi="Arial" w:cs="Arial"/>
        </w:rPr>
      </w:pPr>
      <w:r w:rsidRPr="00D201E4">
        <w:rPr>
          <w:rFonts w:ascii="Arial" w:hAnsi="Arial" w:cs="Arial"/>
        </w:rPr>
        <w:t>Telefonszáma: 06 20 4899 567</w:t>
      </w:r>
    </w:p>
    <w:p w:rsidR="00BA0449" w:rsidRPr="00D201E4" w:rsidRDefault="00BA0449" w:rsidP="00D201E4">
      <w:pPr>
        <w:spacing w:after="0" w:line="240" w:lineRule="auto"/>
        <w:ind w:left="708"/>
        <w:jc w:val="both"/>
        <w:rPr>
          <w:rFonts w:ascii="Arial" w:hAnsi="Arial" w:cs="Arial"/>
        </w:rPr>
      </w:pPr>
      <w:r w:rsidRPr="00D201E4">
        <w:rPr>
          <w:rFonts w:ascii="Arial" w:hAnsi="Arial" w:cs="Arial"/>
        </w:rPr>
        <w:t xml:space="preserve">E-mail címe: </w:t>
      </w:r>
      <w:hyperlink r:id="rId10" w:history="1">
        <w:r w:rsidRPr="00D201E4">
          <w:rPr>
            <w:rStyle w:val="Hiperhivatkozs"/>
            <w:rFonts w:ascii="Arial" w:hAnsi="Arial" w:cs="Arial"/>
          </w:rPr>
          <w:t>roland.baranyai@ijb.emmi.gov.hu</w:t>
        </w:r>
      </w:hyperlink>
    </w:p>
    <w:p w:rsidR="00BA0449" w:rsidRPr="00D201E4" w:rsidRDefault="00BA0449" w:rsidP="00D201E4">
      <w:pPr>
        <w:pStyle w:val="Norml1"/>
        <w:jc w:val="center"/>
        <w:rPr>
          <w:rFonts w:ascii="Arial" w:hAnsi="Arial" w:cs="Arial"/>
          <w:b/>
          <w:bCs/>
          <w:color w:val="000000" w:themeColor="text1"/>
          <w:sz w:val="22"/>
          <w:szCs w:val="22"/>
        </w:rPr>
      </w:pPr>
      <w:r w:rsidRPr="00D201E4">
        <w:rPr>
          <w:rFonts w:ascii="Arial" w:hAnsi="Arial" w:cs="Arial"/>
          <w:sz w:val="22"/>
          <w:szCs w:val="22"/>
        </w:rPr>
        <w:t>Fogadóóra időpontja: telefonon előre egyeztetett időpontban</w:t>
      </w:r>
    </w:p>
    <w:p w:rsidR="00BA0449" w:rsidRPr="00D201E4" w:rsidRDefault="00BA0449" w:rsidP="00D201E4">
      <w:pPr>
        <w:spacing w:after="0" w:line="240" w:lineRule="auto"/>
        <w:rPr>
          <w:rFonts w:ascii="Arial" w:eastAsia="Times New Roman" w:hAnsi="Arial" w:cs="Arial"/>
          <w:color w:val="000000" w:themeColor="text1"/>
          <w:lang w:eastAsia="hu-HU"/>
        </w:rPr>
      </w:pPr>
    </w:p>
    <w:p w:rsidR="00090983" w:rsidRPr="00D201E4" w:rsidRDefault="00090983" w:rsidP="00D201E4">
      <w:pPr>
        <w:pStyle w:val="FCm"/>
        <w:spacing w:before="0" w:after="0"/>
        <w:jc w:val="both"/>
        <w:rPr>
          <w:rFonts w:ascii="Arial" w:hAnsi="Arial" w:cs="Arial"/>
          <w:sz w:val="22"/>
          <w:szCs w:val="22"/>
        </w:rPr>
      </w:pPr>
      <w:r w:rsidRPr="00D201E4">
        <w:rPr>
          <w:rFonts w:ascii="Arial" w:hAnsi="Arial" w:cs="Arial"/>
          <w:b w:val="0"/>
          <w:bCs w:val="0"/>
          <w:sz w:val="22"/>
          <w:szCs w:val="22"/>
        </w:rPr>
        <w:t>A veszélyhelyzet kihirdetéséről és a veszélyhelyzeti intézkedések hatálybalépéséről szóló 27/2021. (I. 29.) Korm. rendelet alapján a veszélyhelyzetben alkalmazni kell a katasztrófavédelemről és a hozzá kapcsolódó egyes törvények módosításáról szóló 2011. évi CXXVIII. törvény 46. §-ának (4) bekezdését, mely szerint a veszélyhelyzetben a települési önkormányzat képviselő-testületének feladat- és hatáskörét a polgármester gyakorolja.</w:t>
      </w:r>
    </w:p>
    <w:p w:rsidR="00090983" w:rsidRPr="00D201E4" w:rsidRDefault="00090983" w:rsidP="00D201E4">
      <w:pPr>
        <w:autoSpaceDE w:val="0"/>
        <w:autoSpaceDN w:val="0"/>
        <w:adjustRightInd w:val="0"/>
        <w:spacing w:after="0" w:line="240" w:lineRule="auto"/>
        <w:jc w:val="both"/>
        <w:rPr>
          <w:rFonts w:ascii="Arial" w:hAnsi="Arial" w:cs="Arial"/>
        </w:rPr>
      </w:pPr>
      <w:r w:rsidRPr="00D201E4">
        <w:rPr>
          <w:rFonts w:ascii="Arial" w:hAnsi="Arial" w:cs="Arial"/>
        </w:rPr>
        <w:t>A napirendben a döntési javaslat szerinti döntés meghozatala szükséges és arányos döntés, mert a</w:t>
      </w:r>
      <w:r w:rsidR="000545D8" w:rsidRPr="00D201E4">
        <w:rPr>
          <w:rFonts w:ascii="Arial" w:hAnsi="Arial" w:cs="Arial"/>
        </w:rPr>
        <w:t>zt a Képviselő-testület döntése írja elő.</w:t>
      </w:r>
    </w:p>
    <w:p w:rsidR="000545D8" w:rsidRPr="00D201E4" w:rsidRDefault="000545D8" w:rsidP="00D201E4">
      <w:pPr>
        <w:autoSpaceDE w:val="0"/>
        <w:autoSpaceDN w:val="0"/>
        <w:adjustRightInd w:val="0"/>
        <w:spacing w:after="0" w:line="240" w:lineRule="auto"/>
        <w:jc w:val="both"/>
        <w:rPr>
          <w:rFonts w:ascii="Arial" w:hAnsi="Arial" w:cs="Arial"/>
        </w:rPr>
      </w:pPr>
    </w:p>
    <w:p w:rsidR="00090983" w:rsidRPr="00D201E4" w:rsidRDefault="00090983" w:rsidP="00D201E4">
      <w:pPr>
        <w:spacing w:after="0" w:line="240" w:lineRule="auto"/>
        <w:jc w:val="both"/>
        <w:rPr>
          <w:rFonts w:ascii="Arial" w:hAnsi="Arial" w:cs="Arial"/>
        </w:rPr>
      </w:pPr>
      <w:r w:rsidRPr="00D201E4">
        <w:rPr>
          <w:rFonts w:ascii="Arial" w:hAnsi="Arial" w:cs="Arial"/>
        </w:rPr>
        <w:t>A fent leírtak alapján az alábbi határozatot hozom:</w:t>
      </w:r>
    </w:p>
    <w:p w:rsidR="00DE073A" w:rsidRPr="00D201E4" w:rsidRDefault="00DE073A" w:rsidP="00D201E4">
      <w:pPr>
        <w:spacing w:after="0" w:line="240" w:lineRule="auto"/>
        <w:jc w:val="both"/>
        <w:rPr>
          <w:rFonts w:ascii="Arial" w:eastAsia="Times New Roman" w:hAnsi="Arial" w:cs="Arial"/>
          <w:b/>
          <w:lang w:eastAsia="hu-HU"/>
        </w:rPr>
      </w:pPr>
    </w:p>
    <w:p w:rsidR="00DE073A" w:rsidRPr="00D201E4" w:rsidRDefault="00DE073A" w:rsidP="00D201E4">
      <w:pPr>
        <w:spacing w:after="0" w:line="240" w:lineRule="auto"/>
        <w:jc w:val="both"/>
        <w:rPr>
          <w:rFonts w:ascii="Arial" w:eastAsia="Times New Roman" w:hAnsi="Arial" w:cs="Arial"/>
          <w:b/>
          <w:lang w:eastAsia="hu-HU"/>
        </w:rPr>
      </w:pPr>
    </w:p>
    <w:p w:rsidR="00DE073A" w:rsidRPr="00D201E4" w:rsidRDefault="00DE073A" w:rsidP="00D201E4">
      <w:pPr>
        <w:spacing w:after="0" w:line="240" w:lineRule="auto"/>
        <w:jc w:val="both"/>
        <w:rPr>
          <w:rFonts w:ascii="Arial" w:eastAsia="Times New Roman" w:hAnsi="Arial" w:cs="Arial"/>
          <w:b/>
          <w:lang w:eastAsia="hu-HU"/>
        </w:rPr>
      </w:pPr>
    </w:p>
    <w:p w:rsidR="00701F1F" w:rsidRPr="00D201E4" w:rsidRDefault="00AD0517" w:rsidP="00D201E4">
      <w:pPr>
        <w:spacing w:after="0" w:line="240" w:lineRule="auto"/>
        <w:jc w:val="center"/>
        <w:rPr>
          <w:rFonts w:ascii="Arial" w:hAnsi="Arial" w:cs="Arial"/>
          <w:b/>
        </w:rPr>
      </w:pPr>
      <w:r w:rsidRPr="00D201E4">
        <w:rPr>
          <w:rFonts w:ascii="Arial" w:hAnsi="Arial" w:cs="Arial"/>
          <w:b/>
        </w:rPr>
        <w:lastRenderedPageBreak/>
        <w:t>2.</w:t>
      </w:r>
    </w:p>
    <w:p w:rsidR="00701F1F" w:rsidRPr="00D201E4" w:rsidRDefault="00701F1F" w:rsidP="00D201E4">
      <w:pPr>
        <w:spacing w:after="0" w:line="240" w:lineRule="auto"/>
        <w:jc w:val="center"/>
        <w:rPr>
          <w:rFonts w:ascii="Arial" w:hAnsi="Arial" w:cs="Arial"/>
          <w:b/>
        </w:rPr>
      </w:pPr>
    </w:p>
    <w:p w:rsidR="00040C19" w:rsidRPr="00D201E4" w:rsidRDefault="00040C19" w:rsidP="00D201E4">
      <w:pPr>
        <w:spacing w:after="0" w:line="240" w:lineRule="auto"/>
        <w:jc w:val="center"/>
        <w:rPr>
          <w:rFonts w:ascii="Arial" w:hAnsi="Arial" w:cs="Arial"/>
          <w:b/>
        </w:rPr>
      </w:pPr>
      <w:r w:rsidRPr="00D201E4">
        <w:rPr>
          <w:rFonts w:ascii="Arial" w:hAnsi="Arial" w:cs="Arial"/>
          <w:b/>
        </w:rPr>
        <w:t>Határozati javaslat</w:t>
      </w: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both"/>
        <w:rPr>
          <w:rFonts w:ascii="Arial" w:hAnsi="Arial" w:cs="Arial"/>
        </w:rPr>
      </w:pPr>
    </w:p>
    <w:p w:rsidR="00701F1F" w:rsidRPr="00D201E4" w:rsidRDefault="00AD0517" w:rsidP="00D201E4">
      <w:pPr>
        <w:spacing w:after="0" w:line="240" w:lineRule="auto"/>
        <w:jc w:val="both"/>
        <w:rPr>
          <w:rFonts w:ascii="Arial" w:hAnsi="Arial" w:cs="Arial"/>
        </w:rPr>
      </w:pPr>
      <w:r w:rsidRPr="00D201E4">
        <w:rPr>
          <w:rFonts w:ascii="Arial" w:hAnsi="Arial" w:cs="Arial"/>
          <w:b/>
          <w:u w:val="single"/>
        </w:rPr>
        <w:t>Normatív határozat címe</w:t>
      </w:r>
      <w:r w:rsidRPr="00D201E4">
        <w:rPr>
          <w:rFonts w:ascii="Arial" w:hAnsi="Arial" w:cs="Arial"/>
          <w:b/>
        </w:rPr>
        <w:t xml:space="preserve">: </w:t>
      </w:r>
      <w:r w:rsidRPr="00D201E4">
        <w:rPr>
          <w:rFonts w:ascii="Arial" w:hAnsi="Arial" w:cs="Arial"/>
        </w:rPr>
        <w:t>Teréz Anya Szociális Integrált Intézmény</w:t>
      </w:r>
      <w:r w:rsidR="00185317" w:rsidRPr="00D201E4">
        <w:rPr>
          <w:rFonts w:ascii="Arial" w:hAnsi="Arial" w:cs="Arial"/>
        </w:rPr>
        <w:t xml:space="preserve"> </w:t>
      </w:r>
      <w:r w:rsidR="009C3775" w:rsidRPr="00D201E4">
        <w:rPr>
          <w:rFonts w:ascii="Arial" w:hAnsi="Arial" w:cs="Arial"/>
        </w:rPr>
        <w:t xml:space="preserve">új </w:t>
      </w:r>
      <w:r w:rsidR="00BA0449" w:rsidRPr="00D201E4">
        <w:rPr>
          <w:rFonts w:ascii="Arial" w:hAnsi="Arial" w:cs="Arial"/>
        </w:rPr>
        <w:t xml:space="preserve">Házirendjének </w:t>
      </w:r>
      <w:r w:rsidR="009C3775" w:rsidRPr="00D201E4">
        <w:rPr>
          <w:rFonts w:ascii="Arial" w:hAnsi="Arial" w:cs="Arial"/>
        </w:rPr>
        <w:t>elfogadása</w:t>
      </w:r>
      <w:r w:rsidR="00D20549" w:rsidRPr="00D201E4">
        <w:rPr>
          <w:rFonts w:ascii="Arial" w:hAnsi="Arial" w:cs="Arial"/>
        </w:rPr>
        <w:t xml:space="preserve"> </w:t>
      </w:r>
    </w:p>
    <w:p w:rsidR="00185317" w:rsidRPr="00D201E4" w:rsidRDefault="00185317" w:rsidP="00D201E4">
      <w:pPr>
        <w:spacing w:after="0" w:line="240" w:lineRule="auto"/>
        <w:jc w:val="both"/>
        <w:rPr>
          <w:rFonts w:ascii="Arial" w:hAnsi="Arial" w:cs="Arial"/>
        </w:rPr>
      </w:pPr>
    </w:p>
    <w:p w:rsidR="00306AC6" w:rsidRPr="00D201E4" w:rsidRDefault="00306AC6" w:rsidP="00D201E4">
      <w:pPr>
        <w:spacing w:after="0" w:line="240" w:lineRule="auto"/>
        <w:jc w:val="both"/>
        <w:rPr>
          <w:rFonts w:ascii="Arial" w:hAnsi="Arial" w:cs="Arial"/>
        </w:rPr>
      </w:pPr>
      <w:r w:rsidRPr="00D201E4">
        <w:rPr>
          <w:rFonts w:ascii="Arial" w:hAnsi="Arial" w:cs="Arial"/>
        </w:rPr>
        <w:t xml:space="preserve">Hévíz Város Önkormányzat Polgármestereként </w:t>
      </w:r>
      <w:r w:rsidRPr="00D201E4">
        <w:rPr>
          <w:rFonts w:ascii="Arial" w:hAnsi="Arial" w:cs="Arial"/>
          <w:bCs/>
        </w:rPr>
        <w:t xml:space="preserve">a 27/2021. (I. 29.) Korm. rendelettel kihirdetett veszélyhelyzetre tekintettel </w:t>
      </w:r>
      <w:r w:rsidRPr="00D201E4">
        <w:rPr>
          <w:rFonts w:ascii="Arial" w:hAnsi="Arial" w:cs="Arial"/>
        </w:rPr>
        <w:t>a katasztrófavédelemről szóló 2011. évi CXXVIII. törvény 46. § (4) bekezdése alapján a képviselő-testület feladat- és hatáskörében a következő döntést hozom:</w:t>
      </w:r>
    </w:p>
    <w:p w:rsidR="00185317" w:rsidRPr="00D201E4" w:rsidRDefault="00185317" w:rsidP="00D201E4">
      <w:pPr>
        <w:spacing w:after="0" w:line="240" w:lineRule="auto"/>
        <w:jc w:val="both"/>
        <w:rPr>
          <w:rFonts w:ascii="Arial" w:hAnsi="Arial" w:cs="Arial"/>
          <w:color w:val="auto"/>
        </w:rPr>
      </w:pPr>
    </w:p>
    <w:p w:rsidR="00905CDF" w:rsidRPr="00D201E4" w:rsidRDefault="00FA1899" w:rsidP="00D201E4">
      <w:pPr>
        <w:pStyle w:val="Norml1"/>
        <w:numPr>
          <w:ilvl w:val="0"/>
          <w:numId w:val="6"/>
        </w:numPr>
        <w:tabs>
          <w:tab w:val="center" w:pos="7088"/>
          <w:tab w:val="left" w:pos="7788"/>
          <w:tab w:val="left" w:pos="8496"/>
        </w:tabs>
        <w:jc w:val="both"/>
        <w:rPr>
          <w:rFonts w:ascii="Arial" w:hAnsi="Arial" w:cs="Arial"/>
          <w:sz w:val="22"/>
          <w:szCs w:val="22"/>
        </w:rPr>
      </w:pPr>
      <w:r w:rsidRPr="00D201E4">
        <w:rPr>
          <w:rFonts w:ascii="Arial" w:hAnsi="Arial" w:cs="Arial"/>
          <w:sz w:val="22"/>
          <w:szCs w:val="22"/>
        </w:rPr>
        <w:t>A</w:t>
      </w:r>
      <w:r w:rsidR="00185317" w:rsidRPr="00D201E4">
        <w:rPr>
          <w:rFonts w:ascii="Arial" w:hAnsi="Arial" w:cs="Arial"/>
          <w:sz w:val="22"/>
          <w:szCs w:val="22"/>
        </w:rPr>
        <w:t xml:space="preserve"> Teréz Anya Szociális Integrált Intézmény </w:t>
      </w:r>
      <w:r w:rsidR="009C3775" w:rsidRPr="00D201E4">
        <w:rPr>
          <w:rFonts w:ascii="Arial" w:hAnsi="Arial" w:cs="Arial"/>
          <w:sz w:val="22"/>
          <w:szCs w:val="22"/>
        </w:rPr>
        <w:t xml:space="preserve">új Házirendjét </w:t>
      </w:r>
      <w:r w:rsidR="00185317" w:rsidRPr="00D201E4">
        <w:rPr>
          <w:rFonts w:ascii="Arial" w:hAnsi="Arial" w:cs="Arial"/>
          <w:sz w:val="22"/>
          <w:szCs w:val="22"/>
        </w:rPr>
        <w:t xml:space="preserve">az előterjesztés </w:t>
      </w:r>
      <w:r w:rsidRPr="00D201E4">
        <w:rPr>
          <w:rFonts w:ascii="Arial" w:hAnsi="Arial" w:cs="Arial"/>
          <w:sz w:val="22"/>
          <w:szCs w:val="22"/>
        </w:rPr>
        <w:t xml:space="preserve">melléklete </w:t>
      </w:r>
      <w:r w:rsidR="00185317" w:rsidRPr="00D201E4">
        <w:rPr>
          <w:rFonts w:ascii="Arial" w:hAnsi="Arial" w:cs="Arial"/>
          <w:sz w:val="22"/>
          <w:szCs w:val="22"/>
        </w:rPr>
        <w:t>alapján elfogad</w:t>
      </w:r>
      <w:r w:rsidRPr="00D201E4">
        <w:rPr>
          <w:rFonts w:ascii="Arial" w:hAnsi="Arial" w:cs="Arial"/>
          <w:sz w:val="22"/>
          <w:szCs w:val="22"/>
        </w:rPr>
        <w:t>om</w:t>
      </w:r>
      <w:r w:rsidR="00185317" w:rsidRPr="00D201E4">
        <w:rPr>
          <w:rFonts w:ascii="Arial" w:hAnsi="Arial" w:cs="Arial"/>
          <w:sz w:val="22"/>
          <w:szCs w:val="22"/>
        </w:rPr>
        <w:t xml:space="preserve">. </w:t>
      </w:r>
    </w:p>
    <w:p w:rsidR="00905CDF" w:rsidRPr="00D201E4" w:rsidRDefault="00905CDF" w:rsidP="00D201E4">
      <w:pPr>
        <w:pStyle w:val="Norml1"/>
        <w:tabs>
          <w:tab w:val="center" w:pos="7088"/>
          <w:tab w:val="left" w:pos="7788"/>
          <w:tab w:val="left" w:pos="8496"/>
        </w:tabs>
        <w:ind w:left="720"/>
        <w:jc w:val="both"/>
        <w:rPr>
          <w:rFonts w:ascii="Arial" w:hAnsi="Arial" w:cs="Arial"/>
          <w:sz w:val="22"/>
          <w:szCs w:val="22"/>
        </w:rPr>
      </w:pPr>
    </w:p>
    <w:p w:rsidR="00185317" w:rsidRPr="00D201E4" w:rsidRDefault="00185317" w:rsidP="00D201E4">
      <w:pPr>
        <w:pStyle w:val="Norml1"/>
        <w:numPr>
          <w:ilvl w:val="0"/>
          <w:numId w:val="6"/>
        </w:numPr>
        <w:tabs>
          <w:tab w:val="center" w:pos="7088"/>
          <w:tab w:val="left" w:pos="7788"/>
          <w:tab w:val="left" w:pos="8496"/>
        </w:tabs>
        <w:jc w:val="both"/>
        <w:rPr>
          <w:rFonts w:ascii="Arial" w:hAnsi="Arial" w:cs="Arial"/>
          <w:sz w:val="22"/>
          <w:szCs w:val="22"/>
        </w:rPr>
      </w:pPr>
      <w:r w:rsidRPr="00D201E4">
        <w:rPr>
          <w:rFonts w:ascii="Arial" w:hAnsi="Arial" w:cs="Arial"/>
          <w:sz w:val="22"/>
          <w:szCs w:val="22"/>
        </w:rPr>
        <w:t>A</w:t>
      </w:r>
      <w:r w:rsidR="009C3775" w:rsidRPr="00D201E4">
        <w:rPr>
          <w:rFonts w:ascii="Arial" w:hAnsi="Arial" w:cs="Arial"/>
          <w:sz w:val="22"/>
          <w:szCs w:val="22"/>
        </w:rPr>
        <w:t xml:space="preserve">z új Házirend hatályba </w:t>
      </w:r>
      <w:r w:rsidRPr="00D201E4">
        <w:rPr>
          <w:rFonts w:ascii="Arial" w:hAnsi="Arial" w:cs="Arial"/>
          <w:sz w:val="22"/>
          <w:szCs w:val="22"/>
        </w:rPr>
        <w:t xml:space="preserve">lépésének időpontja 2021. </w:t>
      </w:r>
      <w:r w:rsidR="00BA0449" w:rsidRPr="00D201E4">
        <w:rPr>
          <w:rFonts w:ascii="Arial" w:hAnsi="Arial" w:cs="Arial"/>
          <w:sz w:val="22"/>
          <w:szCs w:val="22"/>
        </w:rPr>
        <w:t xml:space="preserve">május </w:t>
      </w:r>
      <w:r w:rsidRPr="00D201E4">
        <w:rPr>
          <w:rFonts w:ascii="Arial" w:hAnsi="Arial" w:cs="Arial"/>
          <w:sz w:val="22"/>
          <w:szCs w:val="22"/>
        </w:rPr>
        <w:t>1.</w:t>
      </w:r>
      <w:r w:rsidR="00905CDF" w:rsidRPr="00D201E4">
        <w:rPr>
          <w:rFonts w:ascii="Arial" w:hAnsi="Arial" w:cs="Arial"/>
          <w:sz w:val="22"/>
          <w:szCs w:val="22"/>
        </w:rPr>
        <w:t xml:space="preserve">, az új házirend hatályba </w:t>
      </w:r>
      <w:proofErr w:type="gramStart"/>
      <w:r w:rsidR="00905CDF" w:rsidRPr="00D201E4">
        <w:rPr>
          <w:rFonts w:ascii="Arial" w:hAnsi="Arial" w:cs="Arial"/>
          <w:sz w:val="22"/>
          <w:szCs w:val="22"/>
        </w:rPr>
        <w:t>lépésével  a</w:t>
      </w:r>
      <w:proofErr w:type="gramEnd"/>
      <w:r w:rsidR="00905CDF" w:rsidRPr="00D201E4">
        <w:rPr>
          <w:rFonts w:ascii="Arial" w:hAnsi="Arial" w:cs="Arial"/>
          <w:sz w:val="22"/>
          <w:szCs w:val="22"/>
        </w:rPr>
        <w:t xml:space="preserve"> korábbi házirend hatályát veszti.</w:t>
      </w:r>
    </w:p>
    <w:p w:rsidR="00185317" w:rsidRPr="00D201E4" w:rsidRDefault="00185317" w:rsidP="00D201E4">
      <w:pPr>
        <w:pStyle w:val="Norml1"/>
        <w:tabs>
          <w:tab w:val="center" w:pos="7088"/>
          <w:tab w:val="left" w:pos="7788"/>
          <w:tab w:val="left" w:pos="8496"/>
        </w:tabs>
        <w:ind w:left="1130"/>
        <w:jc w:val="both"/>
        <w:rPr>
          <w:rFonts w:ascii="Arial" w:hAnsi="Arial" w:cs="Arial"/>
          <w:sz w:val="22"/>
          <w:szCs w:val="22"/>
        </w:rPr>
      </w:pPr>
    </w:p>
    <w:p w:rsidR="00185317" w:rsidRPr="00D201E4" w:rsidRDefault="00185317" w:rsidP="00D201E4">
      <w:pPr>
        <w:numPr>
          <w:ilvl w:val="0"/>
          <w:numId w:val="6"/>
        </w:numPr>
        <w:spacing w:after="0" w:line="240" w:lineRule="auto"/>
        <w:jc w:val="both"/>
        <w:rPr>
          <w:rFonts w:ascii="Arial" w:hAnsi="Arial" w:cs="Arial"/>
          <w:color w:val="auto"/>
        </w:rPr>
      </w:pPr>
      <w:r w:rsidRPr="00D201E4">
        <w:rPr>
          <w:rFonts w:ascii="Arial" w:hAnsi="Arial" w:cs="Arial"/>
          <w:color w:val="auto"/>
        </w:rPr>
        <w:t xml:space="preserve">Felkérem az intézményvezetőt, hogy fentiekkel összefüggésben szükséges intézkedéseket tegye meg. </w:t>
      </w:r>
    </w:p>
    <w:p w:rsidR="00185317" w:rsidRPr="00D201E4" w:rsidRDefault="00185317" w:rsidP="00D201E4">
      <w:pPr>
        <w:spacing w:after="0" w:line="240" w:lineRule="auto"/>
        <w:jc w:val="both"/>
        <w:rPr>
          <w:rFonts w:ascii="Arial" w:hAnsi="Arial" w:cs="Arial"/>
          <w:color w:val="auto"/>
        </w:rPr>
      </w:pPr>
    </w:p>
    <w:p w:rsidR="00185317" w:rsidRPr="00D201E4" w:rsidRDefault="00185317" w:rsidP="00D201E4">
      <w:pPr>
        <w:spacing w:after="0" w:line="240" w:lineRule="auto"/>
        <w:ind w:firstLine="360"/>
        <w:jc w:val="both"/>
        <w:rPr>
          <w:rFonts w:ascii="Arial" w:hAnsi="Arial" w:cs="Arial"/>
          <w:b/>
          <w:color w:val="auto"/>
        </w:rPr>
      </w:pPr>
      <w:r w:rsidRPr="00D201E4">
        <w:rPr>
          <w:rFonts w:ascii="Arial" w:hAnsi="Arial" w:cs="Arial"/>
          <w:color w:val="auto"/>
          <w:u w:val="single"/>
        </w:rPr>
        <w:t>Felelős</w:t>
      </w:r>
      <w:r w:rsidRPr="00D201E4">
        <w:rPr>
          <w:rFonts w:ascii="Arial" w:hAnsi="Arial" w:cs="Arial"/>
          <w:color w:val="auto"/>
        </w:rPr>
        <w:t xml:space="preserve">: </w:t>
      </w:r>
      <w:r w:rsidR="00D201E4">
        <w:rPr>
          <w:rFonts w:ascii="Arial" w:hAnsi="Arial" w:cs="Arial"/>
          <w:color w:val="auto"/>
        </w:rPr>
        <w:tab/>
      </w:r>
      <w:r w:rsidRPr="00D201E4">
        <w:rPr>
          <w:rFonts w:ascii="Arial" w:hAnsi="Arial" w:cs="Arial"/>
          <w:color w:val="auto"/>
        </w:rPr>
        <w:t xml:space="preserve">Varga András intézményvezető </w:t>
      </w:r>
    </w:p>
    <w:p w:rsidR="00185317" w:rsidRPr="00D201E4" w:rsidRDefault="00185317" w:rsidP="00D201E4">
      <w:pPr>
        <w:spacing w:after="0" w:line="240" w:lineRule="auto"/>
        <w:ind w:firstLine="360"/>
        <w:jc w:val="both"/>
        <w:rPr>
          <w:rFonts w:ascii="Arial" w:hAnsi="Arial" w:cs="Arial"/>
          <w:color w:val="auto"/>
        </w:rPr>
      </w:pPr>
      <w:r w:rsidRPr="00D201E4">
        <w:rPr>
          <w:rFonts w:ascii="Arial" w:hAnsi="Arial" w:cs="Arial"/>
          <w:color w:val="auto"/>
          <w:u w:val="single"/>
        </w:rPr>
        <w:t>Határidő</w:t>
      </w:r>
      <w:r w:rsidRPr="00D201E4">
        <w:rPr>
          <w:rFonts w:ascii="Arial" w:hAnsi="Arial" w:cs="Arial"/>
          <w:b/>
          <w:color w:val="auto"/>
        </w:rPr>
        <w:t>:</w:t>
      </w:r>
      <w:r w:rsidRPr="00D201E4">
        <w:rPr>
          <w:rFonts w:ascii="Arial" w:hAnsi="Arial" w:cs="Arial"/>
          <w:color w:val="auto"/>
        </w:rPr>
        <w:t xml:space="preserve"> </w:t>
      </w:r>
      <w:r w:rsidR="00D201E4">
        <w:rPr>
          <w:rFonts w:ascii="Arial" w:hAnsi="Arial" w:cs="Arial"/>
          <w:color w:val="auto"/>
        </w:rPr>
        <w:tab/>
      </w:r>
      <w:r w:rsidRPr="00D201E4">
        <w:rPr>
          <w:rFonts w:ascii="Arial" w:hAnsi="Arial" w:cs="Arial"/>
          <w:color w:val="auto"/>
        </w:rPr>
        <w:t>2021.</w:t>
      </w:r>
      <w:r w:rsidR="00FA1899" w:rsidRPr="00D201E4">
        <w:rPr>
          <w:rFonts w:ascii="Arial" w:hAnsi="Arial" w:cs="Arial"/>
          <w:color w:val="auto"/>
        </w:rPr>
        <w:t xml:space="preserve"> </w:t>
      </w:r>
      <w:r w:rsidR="00BA0449" w:rsidRPr="00D201E4">
        <w:rPr>
          <w:rFonts w:ascii="Arial" w:hAnsi="Arial" w:cs="Arial"/>
          <w:color w:val="auto"/>
        </w:rPr>
        <w:t>április 30</w:t>
      </w:r>
      <w:r w:rsidR="00FA1899" w:rsidRPr="00D201E4">
        <w:rPr>
          <w:rFonts w:ascii="Arial" w:hAnsi="Arial" w:cs="Arial"/>
          <w:color w:val="auto"/>
        </w:rPr>
        <w:t>.</w:t>
      </w:r>
      <w:r w:rsidRPr="00D201E4">
        <w:rPr>
          <w:rFonts w:ascii="Arial" w:hAnsi="Arial" w:cs="Arial"/>
          <w:color w:val="auto"/>
        </w:rPr>
        <w:t xml:space="preserve"> </w:t>
      </w:r>
    </w:p>
    <w:p w:rsidR="00185317" w:rsidRPr="00D201E4" w:rsidRDefault="00185317" w:rsidP="00D201E4">
      <w:pPr>
        <w:spacing w:after="0" w:line="240" w:lineRule="auto"/>
        <w:jc w:val="both"/>
        <w:rPr>
          <w:rFonts w:ascii="Arial" w:hAnsi="Arial" w:cs="Arial"/>
          <w:color w:val="auto"/>
        </w:rPr>
      </w:pPr>
    </w:p>
    <w:p w:rsidR="00185317" w:rsidRPr="00D201E4" w:rsidRDefault="00185317" w:rsidP="00D201E4">
      <w:pPr>
        <w:spacing w:after="0" w:line="240" w:lineRule="auto"/>
        <w:jc w:val="both"/>
        <w:rPr>
          <w:rFonts w:ascii="Arial" w:hAnsi="Arial" w:cs="Arial"/>
          <w:color w:val="auto"/>
        </w:rPr>
      </w:pPr>
    </w:p>
    <w:p w:rsidR="00185317" w:rsidRDefault="00185317" w:rsidP="00D201E4">
      <w:pPr>
        <w:spacing w:after="0" w:line="240" w:lineRule="auto"/>
        <w:jc w:val="both"/>
        <w:rPr>
          <w:rFonts w:ascii="Arial" w:hAnsi="Arial" w:cs="Arial"/>
          <w:color w:val="auto"/>
        </w:rPr>
      </w:pPr>
      <w:r w:rsidRPr="00D201E4">
        <w:rPr>
          <w:rFonts w:ascii="Arial" w:hAnsi="Arial" w:cs="Arial"/>
          <w:color w:val="auto"/>
        </w:rPr>
        <w:t xml:space="preserve">Hévíz, 2021. </w:t>
      </w:r>
      <w:r w:rsidR="00BA0449" w:rsidRPr="00D201E4">
        <w:rPr>
          <w:rFonts w:ascii="Arial" w:hAnsi="Arial" w:cs="Arial"/>
          <w:color w:val="auto"/>
        </w:rPr>
        <w:t>április</w:t>
      </w:r>
      <w:r w:rsidR="00FA1899" w:rsidRPr="00D201E4">
        <w:rPr>
          <w:rFonts w:ascii="Arial" w:hAnsi="Arial" w:cs="Arial"/>
          <w:color w:val="auto"/>
        </w:rPr>
        <w:t xml:space="preserve"> </w:t>
      </w:r>
      <w:r w:rsidR="00D201E4">
        <w:rPr>
          <w:rFonts w:ascii="Arial" w:hAnsi="Arial" w:cs="Arial"/>
          <w:color w:val="auto"/>
        </w:rPr>
        <w:t>29.</w:t>
      </w:r>
    </w:p>
    <w:p w:rsidR="00D201E4" w:rsidRDefault="00D201E4" w:rsidP="00D201E4">
      <w:pPr>
        <w:spacing w:after="0" w:line="240" w:lineRule="auto"/>
        <w:jc w:val="both"/>
        <w:rPr>
          <w:rFonts w:ascii="Arial" w:hAnsi="Arial" w:cs="Arial"/>
          <w:color w:val="auto"/>
        </w:rPr>
      </w:pPr>
    </w:p>
    <w:p w:rsidR="00D201E4" w:rsidRDefault="00D201E4" w:rsidP="00D201E4">
      <w:pPr>
        <w:spacing w:after="0" w:line="240" w:lineRule="auto"/>
        <w:jc w:val="both"/>
        <w:rPr>
          <w:rFonts w:ascii="Arial" w:hAnsi="Arial" w:cs="Arial"/>
          <w:color w:val="auto"/>
        </w:rPr>
      </w:pPr>
    </w:p>
    <w:p w:rsidR="00D201E4" w:rsidRPr="00D201E4" w:rsidRDefault="00D201E4" w:rsidP="00D201E4">
      <w:pPr>
        <w:spacing w:after="0" w:line="240" w:lineRule="auto"/>
        <w:jc w:val="both"/>
        <w:rPr>
          <w:rFonts w:ascii="Arial" w:hAnsi="Arial" w:cs="Arial"/>
          <w:color w:val="auto"/>
        </w:rPr>
      </w:pPr>
    </w:p>
    <w:p w:rsidR="00185317" w:rsidRPr="00D201E4" w:rsidRDefault="00185317" w:rsidP="00D201E4">
      <w:pPr>
        <w:spacing w:after="0" w:line="240" w:lineRule="auto"/>
        <w:jc w:val="both"/>
        <w:rPr>
          <w:rFonts w:ascii="Arial" w:hAnsi="Arial" w:cs="Arial"/>
          <w:color w:val="auto"/>
        </w:rPr>
      </w:pPr>
    </w:p>
    <w:p w:rsidR="00185317" w:rsidRPr="00D201E4" w:rsidRDefault="00185317" w:rsidP="00D201E4">
      <w:pPr>
        <w:spacing w:after="0" w:line="240" w:lineRule="auto"/>
        <w:jc w:val="both"/>
        <w:rPr>
          <w:rFonts w:ascii="Arial" w:hAnsi="Arial" w:cs="Arial"/>
          <w:color w:val="auto"/>
        </w:rPr>
      </w:pPr>
    </w:p>
    <w:p w:rsidR="00185317" w:rsidRPr="00D201E4" w:rsidRDefault="00185317" w:rsidP="00D201E4">
      <w:pPr>
        <w:spacing w:after="0" w:line="240" w:lineRule="auto"/>
        <w:jc w:val="both"/>
        <w:rPr>
          <w:rFonts w:ascii="Arial" w:hAnsi="Arial" w:cs="Arial"/>
          <w:color w:val="auto"/>
        </w:rPr>
      </w:pP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t>Papp Gábor</w:t>
      </w:r>
    </w:p>
    <w:p w:rsidR="00185317" w:rsidRPr="00D201E4" w:rsidRDefault="00185317" w:rsidP="00D201E4">
      <w:pPr>
        <w:spacing w:after="0" w:line="240" w:lineRule="auto"/>
        <w:jc w:val="both"/>
        <w:rPr>
          <w:rFonts w:ascii="Arial" w:hAnsi="Arial" w:cs="Arial"/>
          <w:color w:val="auto"/>
        </w:rPr>
      </w:pP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r>
      <w:r w:rsidRPr="00D201E4">
        <w:rPr>
          <w:rFonts w:ascii="Arial" w:hAnsi="Arial" w:cs="Arial"/>
          <w:color w:val="auto"/>
        </w:rPr>
        <w:tab/>
        <w:t>polgármester</w:t>
      </w:r>
    </w:p>
    <w:p w:rsidR="00185317" w:rsidRPr="00D201E4" w:rsidRDefault="00185317" w:rsidP="00D201E4">
      <w:pPr>
        <w:spacing w:after="0" w:line="240" w:lineRule="auto"/>
        <w:jc w:val="both"/>
        <w:rPr>
          <w:rFonts w:ascii="Arial" w:hAnsi="Arial" w:cs="Arial"/>
          <w:color w:val="auto"/>
        </w:rPr>
      </w:pPr>
    </w:p>
    <w:p w:rsidR="00185317" w:rsidRPr="00D201E4" w:rsidRDefault="00185317" w:rsidP="00D201E4">
      <w:pPr>
        <w:spacing w:after="0" w:line="240" w:lineRule="auto"/>
        <w:jc w:val="both"/>
        <w:rPr>
          <w:rFonts w:ascii="Arial" w:hAnsi="Arial" w:cs="Arial"/>
          <w:color w:val="auto"/>
        </w:rPr>
      </w:pPr>
    </w:p>
    <w:p w:rsidR="00701F1F" w:rsidRPr="00D201E4" w:rsidRDefault="00701F1F" w:rsidP="00D201E4">
      <w:pPr>
        <w:spacing w:after="0" w:line="240" w:lineRule="auto"/>
        <w:jc w:val="both"/>
        <w:rPr>
          <w:rFonts w:ascii="Arial" w:hAnsi="Arial" w:cs="Arial"/>
        </w:rPr>
      </w:pPr>
    </w:p>
    <w:p w:rsidR="00701F1F" w:rsidRPr="00D201E4" w:rsidRDefault="00701F1F" w:rsidP="00D201E4">
      <w:pPr>
        <w:pStyle w:val="Norml1"/>
        <w:tabs>
          <w:tab w:val="center" w:pos="7088"/>
          <w:tab w:val="left" w:pos="7788"/>
          <w:tab w:val="left" w:pos="8496"/>
        </w:tabs>
        <w:jc w:val="both"/>
        <w:rPr>
          <w:rFonts w:ascii="Arial" w:eastAsia="MS Mincho" w:hAnsi="Arial" w:cs="Arial"/>
          <w:sz w:val="22"/>
          <w:szCs w:val="22"/>
        </w:rPr>
      </w:pPr>
    </w:p>
    <w:p w:rsidR="000F6052" w:rsidRPr="00D201E4" w:rsidRDefault="000F6052" w:rsidP="00D201E4">
      <w:pPr>
        <w:pStyle w:val="Norml1"/>
        <w:tabs>
          <w:tab w:val="center" w:pos="7088"/>
          <w:tab w:val="left" w:pos="7788"/>
          <w:tab w:val="left" w:pos="8496"/>
        </w:tabs>
        <w:jc w:val="both"/>
        <w:rPr>
          <w:rFonts w:ascii="Arial" w:eastAsia="MS Mincho" w:hAnsi="Arial" w:cs="Arial"/>
          <w:sz w:val="22"/>
          <w:szCs w:val="22"/>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0F6052" w:rsidRPr="00D201E4" w:rsidRDefault="000F6052" w:rsidP="00D201E4">
      <w:pPr>
        <w:spacing w:after="0" w:line="240" w:lineRule="auto"/>
        <w:ind w:firstLine="708"/>
        <w:jc w:val="both"/>
        <w:rPr>
          <w:rFonts w:ascii="Arial" w:hAnsi="Arial" w:cs="Arial"/>
        </w:rPr>
      </w:pPr>
    </w:p>
    <w:p w:rsidR="000F6052" w:rsidRPr="00D201E4" w:rsidRDefault="000F6052" w:rsidP="00D201E4">
      <w:pPr>
        <w:spacing w:after="0" w:line="240" w:lineRule="auto"/>
        <w:ind w:firstLine="708"/>
        <w:jc w:val="both"/>
        <w:rPr>
          <w:rFonts w:ascii="Arial" w:hAnsi="Arial" w:cs="Arial"/>
        </w:rPr>
      </w:pPr>
    </w:p>
    <w:p w:rsidR="000F6052" w:rsidRPr="00D201E4" w:rsidRDefault="000F6052"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D20549" w:rsidRPr="00D201E4" w:rsidRDefault="00D20549" w:rsidP="00D201E4">
      <w:pPr>
        <w:spacing w:after="0" w:line="240" w:lineRule="auto"/>
        <w:ind w:firstLine="708"/>
        <w:jc w:val="both"/>
        <w:rPr>
          <w:rFonts w:ascii="Arial" w:hAnsi="Arial" w:cs="Arial"/>
        </w:rPr>
      </w:pPr>
    </w:p>
    <w:p w:rsidR="00701F1F" w:rsidRPr="00D201E4" w:rsidRDefault="00D20549" w:rsidP="00D201E4">
      <w:pPr>
        <w:spacing w:after="0" w:line="240" w:lineRule="auto"/>
        <w:ind w:firstLine="708"/>
        <w:jc w:val="both"/>
        <w:rPr>
          <w:rFonts w:ascii="Arial" w:hAnsi="Arial" w:cs="Arial"/>
          <w:iCs/>
        </w:rPr>
      </w:pPr>
      <w:r w:rsidRPr="00D201E4">
        <w:rPr>
          <w:rFonts w:ascii="Arial" w:hAnsi="Arial" w:cs="Arial"/>
          <w:iCs/>
        </w:rPr>
        <w:t xml:space="preserve"> </w:t>
      </w:r>
    </w:p>
    <w:p w:rsidR="00701F1F" w:rsidRPr="00D201E4" w:rsidRDefault="00701F1F" w:rsidP="00D201E4">
      <w:pPr>
        <w:spacing w:after="0" w:line="240" w:lineRule="auto"/>
        <w:jc w:val="center"/>
        <w:rPr>
          <w:rFonts w:ascii="Arial" w:hAnsi="Arial" w:cs="Arial"/>
          <w:b/>
        </w:rPr>
      </w:pPr>
    </w:p>
    <w:p w:rsidR="00B6371D" w:rsidRPr="00D201E4" w:rsidRDefault="00B6371D"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E96E64" w:rsidP="00D201E4">
      <w:pPr>
        <w:spacing w:after="0" w:line="240" w:lineRule="auto"/>
        <w:jc w:val="center"/>
        <w:rPr>
          <w:rFonts w:ascii="Arial" w:hAnsi="Arial" w:cs="Arial"/>
          <w:b/>
        </w:rPr>
      </w:pPr>
      <w:r w:rsidRPr="00D201E4">
        <w:rPr>
          <w:rFonts w:ascii="Arial" w:hAnsi="Arial" w:cs="Arial"/>
          <w:b/>
        </w:rPr>
        <w:lastRenderedPageBreak/>
        <w:t>3</w:t>
      </w:r>
      <w:r w:rsidR="00AD0517" w:rsidRPr="00D201E4">
        <w:rPr>
          <w:rFonts w:ascii="Arial" w:hAnsi="Arial" w:cs="Arial"/>
          <w:b/>
        </w:rPr>
        <w:t>.</w:t>
      </w:r>
    </w:p>
    <w:p w:rsidR="00701F1F" w:rsidRPr="00D201E4" w:rsidRDefault="00AD0517" w:rsidP="00D201E4">
      <w:pPr>
        <w:spacing w:after="0" w:line="240" w:lineRule="auto"/>
        <w:jc w:val="center"/>
        <w:rPr>
          <w:rFonts w:ascii="Arial" w:hAnsi="Arial" w:cs="Arial"/>
          <w:b/>
        </w:rPr>
      </w:pPr>
      <w:r w:rsidRPr="00D201E4">
        <w:rPr>
          <w:rFonts w:ascii="Arial" w:hAnsi="Arial" w:cs="Arial"/>
          <w:b/>
        </w:rPr>
        <w:t>Mellékletek</w:t>
      </w:r>
    </w:p>
    <w:p w:rsidR="00701F1F" w:rsidRPr="00D201E4" w:rsidRDefault="00701F1F" w:rsidP="00D201E4">
      <w:pPr>
        <w:spacing w:after="0" w:line="240" w:lineRule="auto"/>
        <w:jc w:val="center"/>
        <w:rPr>
          <w:rFonts w:ascii="Arial" w:hAnsi="Arial" w:cs="Arial"/>
          <w:b/>
        </w:rPr>
      </w:pPr>
    </w:p>
    <w:p w:rsidR="00150E1F" w:rsidRPr="00D201E4" w:rsidRDefault="00150E1F" w:rsidP="00D201E4">
      <w:pPr>
        <w:spacing w:after="0" w:line="240" w:lineRule="auto"/>
        <w:jc w:val="both"/>
        <w:rPr>
          <w:rFonts w:ascii="Arial" w:hAnsi="Arial" w:cs="Arial"/>
        </w:rPr>
      </w:pPr>
      <w:r w:rsidRPr="00D201E4">
        <w:rPr>
          <w:rFonts w:ascii="Arial" w:hAnsi="Arial" w:cs="Arial"/>
          <w:b/>
        </w:rPr>
        <w:t xml:space="preserve">1. </w:t>
      </w:r>
      <w:r w:rsidR="000F6052" w:rsidRPr="00D201E4">
        <w:rPr>
          <w:rFonts w:ascii="Arial" w:hAnsi="Arial" w:cs="Arial"/>
          <w:b/>
        </w:rPr>
        <w:t xml:space="preserve">melléklet: </w:t>
      </w:r>
      <w:r w:rsidR="000F6052" w:rsidRPr="00D201E4">
        <w:rPr>
          <w:rFonts w:ascii="Arial" w:hAnsi="Arial" w:cs="Arial"/>
        </w:rPr>
        <w:t xml:space="preserve">Teréz Anya Szociális Integrált Intézmény </w:t>
      </w:r>
      <w:r w:rsidR="009C3775" w:rsidRPr="00D201E4">
        <w:rPr>
          <w:rFonts w:ascii="Arial" w:hAnsi="Arial" w:cs="Arial"/>
        </w:rPr>
        <w:t>új Házirendje</w:t>
      </w:r>
    </w:p>
    <w:p w:rsidR="00B6371D" w:rsidRPr="00D201E4" w:rsidRDefault="00B6371D" w:rsidP="00D201E4">
      <w:pPr>
        <w:spacing w:after="0" w:line="240" w:lineRule="auto"/>
        <w:jc w:val="both"/>
        <w:rPr>
          <w:rFonts w:ascii="Arial" w:hAnsi="Arial" w:cs="Arial"/>
          <w:b/>
        </w:rPr>
      </w:pPr>
    </w:p>
    <w:p w:rsidR="00701F1F" w:rsidRPr="00D201E4" w:rsidRDefault="00701F1F" w:rsidP="00D201E4">
      <w:pPr>
        <w:spacing w:after="0" w:line="240" w:lineRule="auto"/>
        <w:jc w:val="both"/>
        <w:rPr>
          <w:rFonts w:ascii="Arial" w:hAnsi="Arial" w:cs="Arial"/>
        </w:rPr>
      </w:pPr>
    </w:p>
    <w:p w:rsidR="00701F1F" w:rsidRPr="00D201E4" w:rsidRDefault="00701F1F" w:rsidP="00D201E4">
      <w:pPr>
        <w:spacing w:after="0" w:line="240" w:lineRule="auto"/>
        <w:jc w:val="both"/>
        <w:rPr>
          <w:rFonts w:ascii="Arial" w:hAnsi="Arial" w:cs="Arial"/>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Pr="00D201E4" w:rsidRDefault="00701F1F" w:rsidP="00D201E4">
      <w:pPr>
        <w:spacing w:after="0" w:line="240" w:lineRule="auto"/>
        <w:jc w:val="center"/>
        <w:rPr>
          <w:rFonts w:ascii="Arial" w:hAnsi="Arial" w:cs="Arial"/>
          <w:b/>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701F1F" w:rsidRDefault="00701F1F">
      <w:pPr>
        <w:jc w:val="center"/>
        <w:rPr>
          <w:rFonts w:ascii="Arial" w:hAnsi="Arial" w:cs="Arial"/>
          <w:b/>
          <w:sz w:val="24"/>
          <w:szCs w:val="24"/>
        </w:rPr>
      </w:pPr>
    </w:p>
    <w:p w:rsidR="00150E1F" w:rsidRDefault="00150E1F">
      <w:pPr>
        <w:jc w:val="center"/>
        <w:rPr>
          <w:rFonts w:ascii="Arial" w:hAnsi="Arial" w:cs="Arial"/>
          <w:b/>
          <w:sz w:val="24"/>
          <w:szCs w:val="24"/>
        </w:rPr>
      </w:pPr>
    </w:p>
    <w:p w:rsidR="00150E1F" w:rsidRDefault="00150E1F">
      <w:pPr>
        <w:jc w:val="center"/>
        <w:rPr>
          <w:rFonts w:ascii="Arial" w:hAnsi="Arial" w:cs="Arial"/>
          <w:b/>
          <w:sz w:val="24"/>
          <w:szCs w:val="24"/>
        </w:rPr>
      </w:pPr>
    </w:p>
    <w:p w:rsidR="00BA0449" w:rsidRDefault="00BA0449">
      <w:pPr>
        <w:jc w:val="center"/>
        <w:rPr>
          <w:rFonts w:ascii="Arial" w:hAnsi="Arial" w:cs="Arial"/>
          <w:b/>
          <w:sz w:val="24"/>
          <w:szCs w:val="24"/>
        </w:rPr>
      </w:pPr>
    </w:p>
    <w:p w:rsidR="00BA0449" w:rsidRDefault="00BA0449">
      <w:pPr>
        <w:jc w:val="center"/>
        <w:rPr>
          <w:rFonts w:ascii="Arial" w:hAnsi="Arial" w:cs="Arial"/>
          <w:b/>
          <w:sz w:val="24"/>
          <w:szCs w:val="24"/>
        </w:rPr>
      </w:pPr>
    </w:p>
    <w:p w:rsidR="00BA0449" w:rsidRDefault="00BA0449">
      <w:pPr>
        <w:jc w:val="center"/>
        <w:rPr>
          <w:rFonts w:ascii="Arial" w:hAnsi="Arial" w:cs="Arial"/>
          <w:b/>
          <w:sz w:val="24"/>
          <w:szCs w:val="24"/>
        </w:rPr>
      </w:pPr>
    </w:p>
    <w:p w:rsidR="00C26A2F" w:rsidRDefault="00C26A2F">
      <w:pPr>
        <w:jc w:val="center"/>
        <w:rPr>
          <w:rFonts w:ascii="Arial" w:hAnsi="Arial" w:cs="Arial"/>
          <w:b/>
          <w:sz w:val="24"/>
          <w:szCs w:val="24"/>
        </w:rPr>
      </w:pPr>
    </w:p>
    <w:p w:rsidR="00D201E4" w:rsidRDefault="00D201E4">
      <w:pPr>
        <w:jc w:val="center"/>
        <w:rPr>
          <w:rFonts w:ascii="Arial" w:hAnsi="Arial" w:cs="Arial"/>
          <w:b/>
          <w:sz w:val="24"/>
          <w:szCs w:val="24"/>
        </w:rPr>
      </w:pPr>
    </w:p>
    <w:p w:rsidR="00D201E4" w:rsidRDefault="00D201E4">
      <w:pPr>
        <w:jc w:val="center"/>
        <w:rPr>
          <w:rFonts w:ascii="Arial" w:hAnsi="Arial" w:cs="Arial"/>
          <w:b/>
          <w:sz w:val="24"/>
          <w:szCs w:val="24"/>
        </w:rPr>
      </w:pPr>
    </w:p>
    <w:p w:rsidR="00D201E4" w:rsidRDefault="00D201E4">
      <w:pPr>
        <w:jc w:val="center"/>
        <w:rPr>
          <w:rFonts w:ascii="Arial" w:hAnsi="Arial" w:cs="Arial"/>
          <w:b/>
          <w:sz w:val="24"/>
          <w:szCs w:val="24"/>
        </w:rPr>
      </w:pPr>
    </w:p>
    <w:p w:rsidR="00D201E4" w:rsidRDefault="00D201E4">
      <w:pPr>
        <w:jc w:val="center"/>
        <w:rPr>
          <w:rFonts w:ascii="Arial" w:hAnsi="Arial" w:cs="Arial"/>
          <w:b/>
          <w:sz w:val="24"/>
          <w:szCs w:val="24"/>
        </w:rPr>
      </w:pPr>
    </w:p>
    <w:p w:rsidR="00D201E4" w:rsidRDefault="00D201E4">
      <w:pPr>
        <w:jc w:val="center"/>
        <w:rPr>
          <w:rFonts w:ascii="Arial" w:hAnsi="Arial" w:cs="Arial"/>
          <w:b/>
          <w:sz w:val="24"/>
          <w:szCs w:val="24"/>
        </w:rPr>
      </w:pPr>
      <w:bookmarkStart w:id="0" w:name="_GoBack"/>
      <w:bookmarkEnd w:id="0"/>
    </w:p>
    <w:p w:rsidR="00C26A2F" w:rsidRDefault="00C26A2F">
      <w:pPr>
        <w:jc w:val="center"/>
        <w:rPr>
          <w:rFonts w:ascii="Arial" w:hAnsi="Arial" w:cs="Arial"/>
          <w:b/>
          <w:sz w:val="24"/>
          <w:szCs w:val="24"/>
        </w:rPr>
      </w:pPr>
    </w:p>
    <w:p w:rsidR="00701F1F" w:rsidRDefault="00E96E64">
      <w:pPr>
        <w:spacing w:after="0" w:line="240" w:lineRule="auto"/>
        <w:jc w:val="center"/>
        <w:rPr>
          <w:rFonts w:ascii="Arial" w:hAnsi="Arial" w:cs="Arial"/>
          <w:b/>
          <w:sz w:val="24"/>
          <w:szCs w:val="24"/>
        </w:rPr>
      </w:pPr>
      <w:r>
        <w:rPr>
          <w:rFonts w:ascii="Arial" w:hAnsi="Arial" w:cs="Arial"/>
          <w:b/>
          <w:sz w:val="24"/>
          <w:szCs w:val="24"/>
        </w:rPr>
        <w:lastRenderedPageBreak/>
        <w:t>4</w:t>
      </w:r>
      <w:r w:rsidR="00AD0517">
        <w:rPr>
          <w:rFonts w:ascii="Arial" w:hAnsi="Arial" w:cs="Arial"/>
          <w:b/>
          <w:sz w:val="24"/>
          <w:szCs w:val="24"/>
        </w:rPr>
        <w:t>.</w:t>
      </w:r>
    </w:p>
    <w:p w:rsidR="00701F1F" w:rsidRDefault="00701F1F">
      <w:pPr>
        <w:spacing w:after="0" w:line="240" w:lineRule="auto"/>
        <w:jc w:val="center"/>
        <w:rPr>
          <w:rFonts w:ascii="Arial" w:hAnsi="Arial" w:cs="Arial"/>
          <w:b/>
          <w:sz w:val="24"/>
          <w:szCs w:val="24"/>
        </w:rPr>
      </w:pPr>
    </w:p>
    <w:p w:rsidR="00701F1F" w:rsidRDefault="00AD0517">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701F1F" w:rsidRDefault="00701F1F">
      <w:pPr>
        <w:jc w:val="center"/>
        <w:rPr>
          <w:rFonts w:ascii="Arial" w:hAnsi="Arial" w:cs="Arial"/>
          <w:b/>
          <w:sz w:val="24"/>
          <w:szCs w:val="24"/>
        </w:rPr>
      </w:pPr>
    </w:p>
    <w:tbl>
      <w:tblPr>
        <w:tblW w:w="9969"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302"/>
        <w:gridCol w:w="2485"/>
        <w:gridCol w:w="1843"/>
        <w:gridCol w:w="3339"/>
      </w:tblGrid>
      <w:tr w:rsidR="00701F1F" w:rsidTr="00150E1F">
        <w:tc>
          <w:tcPr>
            <w:tcW w:w="9969"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pPr>
            <w:r>
              <w:rPr>
                <w:rFonts w:ascii="Arial" w:hAnsi="Arial" w:cs="Arial"/>
                <w:b/>
              </w:rPr>
              <w:t xml:space="preserve">Polgármesteri Hivatal </w:t>
            </w:r>
          </w:p>
        </w:tc>
      </w:tr>
      <w:tr w:rsidR="00701F1F" w:rsidTr="00150E1F">
        <w:trPr>
          <w:trHeight w:val="422"/>
        </w:trPr>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 xml:space="preserve">név </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beosztás/feladat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 xml:space="preserve">aláírás </w:t>
            </w: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pPr>
            <w:r>
              <w:rPr>
                <w:rFonts w:ascii="Arial" w:hAnsi="Arial" w:cs="Arial"/>
                <w:b/>
              </w:rPr>
              <w:t xml:space="preserve">megjegyzés </w:t>
            </w:r>
          </w:p>
        </w:tc>
      </w:tr>
      <w:tr w:rsidR="008020B7" w:rsidTr="00150E1F">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8020B7" w:rsidRDefault="008020B7">
            <w:pPr>
              <w:spacing w:after="0" w:line="240" w:lineRule="auto"/>
              <w:rPr>
                <w:rFonts w:ascii="Arial" w:hAnsi="Arial" w:cs="Arial"/>
                <w:b/>
              </w:rPr>
            </w:pPr>
            <w:r>
              <w:rPr>
                <w:rFonts w:ascii="Arial" w:hAnsi="Arial" w:cs="Arial"/>
                <w:b/>
              </w:rPr>
              <w:t xml:space="preserve">Fábiánné Hoffman Márta </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8020B7" w:rsidRDefault="008020B7">
            <w:pPr>
              <w:spacing w:after="0" w:line="240" w:lineRule="auto"/>
              <w:rPr>
                <w:rFonts w:ascii="Arial" w:hAnsi="Arial" w:cs="Arial"/>
                <w:b/>
              </w:rPr>
            </w:pPr>
            <w:r>
              <w:rPr>
                <w:rFonts w:ascii="Arial" w:hAnsi="Arial" w:cs="Arial"/>
                <w:b/>
              </w:rPr>
              <w:t>osztályvezető</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8020B7" w:rsidRDefault="008020B7">
            <w:pPr>
              <w:spacing w:after="0" w:line="240" w:lineRule="auto"/>
              <w:jc w:val="center"/>
              <w:rPr>
                <w:rFonts w:ascii="Arial" w:hAnsi="Arial" w:cs="Arial"/>
                <w:b/>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8020B7" w:rsidRDefault="008020B7">
            <w:pPr>
              <w:spacing w:after="0" w:line="240" w:lineRule="auto"/>
              <w:jc w:val="center"/>
              <w:rPr>
                <w:rFonts w:ascii="Arial" w:hAnsi="Arial" w:cs="Arial"/>
                <w:b/>
              </w:rPr>
            </w:pPr>
          </w:p>
        </w:tc>
      </w:tr>
      <w:tr w:rsidR="00701F1F" w:rsidTr="00150E1F">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rPr>
                <w:rFonts w:ascii="Arial" w:hAnsi="Arial" w:cs="Arial"/>
                <w:b/>
              </w:rPr>
            </w:pPr>
            <w:r>
              <w:rPr>
                <w:rFonts w:ascii="Arial" w:hAnsi="Arial" w:cs="Arial"/>
                <w:b/>
              </w:rPr>
              <w:t>dr. Tüske Róbert</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701F1F" w:rsidRDefault="00AD0517">
            <w:pPr>
              <w:spacing w:after="0" w:line="240" w:lineRule="auto"/>
              <w:rPr>
                <w:rFonts w:ascii="Arial" w:hAnsi="Arial" w:cs="Arial"/>
                <w:b/>
              </w:rPr>
            </w:pPr>
            <w:r>
              <w:rPr>
                <w:rFonts w:ascii="Arial" w:hAnsi="Arial" w:cs="Arial"/>
                <w:b/>
              </w:rPr>
              <w:t xml:space="preserve">törvényességi felülvizsgálat </w:t>
            </w:r>
          </w:p>
          <w:p w:rsidR="00701F1F" w:rsidRDefault="00701F1F">
            <w:pPr>
              <w:spacing w:after="0" w:line="240" w:lineRule="auto"/>
              <w:rPr>
                <w:rFonts w:ascii="Arial" w:hAnsi="Arial" w:cs="Arial"/>
                <w:b/>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701F1F">
            <w:pPr>
              <w:spacing w:after="0" w:line="240" w:lineRule="auto"/>
              <w:jc w:val="center"/>
              <w:rPr>
                <w:rFonts w:ascii="Arial" w:hAnsi="Arial" w:cs="Arial"/>
                <w:b/>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701F1F">
            <w:pPr>
              <w:spacing w:after="0" w:line="240" w:lineRule="auto"/>
              <w:jc w:val="center"/>
              <w:rPr>
                <w:rFonts w:ascii="Arial" w:hAnsi="Arial" w:cs="Arial"/>
                <w:b/>
              </w:rPr>
            </w:pPr>
          </w:p>
        </w:tc>
      </w:tr>
    </w:tbl>
    <w:p w:rsidR="00701F1F" w:rsidRDefault="00701F1F">
      <w:pPr>
        <w:jc w:val="center"/>
        <w:rPr>
          <w:rFonts w:ascii="Arial" w:hAnsi="Arial" w:cs="Arial"/>
          <w:b/>
        </w:rPr>
      </w:pPr>
    </w:p>
    <w:p w:rsidR="00701F1F" w:rsidRDefault="00701F1F">
      <w:pPr>
        <w:jc w:val="center"/>
        <w:rPr>
          <w:rFonts w:ascii="Arial" w:hAnsi="Arial" w:cs="Arial"/>
          <w:b/>
        </w:rPr>
      </w:pPr>
    </w:p>
    <w:tbl>
      <w:tblPr>
        <w:tblW w:w="10018"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684"/>
        <w:gridCol w:w="2392"/>
        <w:gridCol w:w="1760"/>
        <w:gridCol w:w="3182"/>
      </w:tblGrid>
      <w:tr w:rsidR="00701F1F">
        <w:trPr>
          <w:trHeight w:val="277"/>
        </w:trPr>
        <w:tc>
          <w:tcPr>
            <w:tcW w:w="10017"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pPr>
            <w:r>
              <w:rPr>
                <w:rFonts w:ascii="Arial" w:hAnsi="Arial" w:cs="Arial"/>
                <w:b/>
              </w:rPr>
              <w:t xml:space="preserve">Külsős partner </w:t>
            </w:r>
          </w:p>
        </w:tc>
      </w:tr>
      <w:tr w:rsidR="00701F1F">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Név</w:t>
            </w: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beosztás</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aláírás</w:t>
            </w: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pPr>
            <w:r>
              <w:rPr>
                <w:rFonts w:ascii="Arial" w:hAnsi="Arial" w:cs="Arial"/>
                <w:b/>
              </w:rPr>
              <w:t xml:space="preserve">megjegyzés </w:t>
            </w:r>
          </w:p>
        </w:tc>
      </w:tr>
      <w:tr w:rsidR="00701F1F">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 xml:space="preserve">TASZII </w:t>
            </w:r>
          </w:p>
          <w:p w:rsidR="00701F1F" w:rsidRDefault="00AD0517">
            <w:pPr>
              <w:spacing w:after="0" w:line="240" w:lineRule="auto"/>
              <w:jc w:val="center"/>
              <w:rPr>
                <w:rFonts w:ascii="Arial" w:hAnsi="Arial" w:cs="Arial"/>
                <w:b/>
              </w:rPr>
            </w:pPr>
            <w:r>
              <w:rPr>
                <w:rFonts w:ascii="Arial" w:hAnsi="Arial" w:cs="Arial"/>
                <w:b/>
              </w:rPr>
              <w:t>Varga András</w:t>
            </w:r>
          </w:p>
          <w:p w:rsidR="00701F1F" w:rsidRDefault="00701F1F">
            <w:pPr>
              <w:spacing w:after="0" w:line="240" w:lineRule="auto"/>
              <w:jc w:val="center"/>
              <w:rPr>
                <w:rFonts w:ascii="Arial" w:hAnsi="Arial" w:cs="Arial"/>
                <w:b/>
              </w:rPr>
            </w:pP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AD0517">
            <w:pPr>
              <w:spacing w:after="0" w:line="240" w:lineRule="auto"/>
              <w:jc w:val="center"/>
              <w:rPr>
                <w:rFonts w:ascii="Arial" w:hAnsi="Arial" w:cs="Arial"/>
                <w:b/>
              </w:rPr>
            </w:pPr>
            <w:r>
              <w:rPr>
                <w:rFonts w:ascii="Arial" w:hAnsi="Arial" w:cs="Arial"/>
                <w:b/>
              </w:rPr>
              <w:t xml:space="preserve"> intézményvezető</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701F1F">
            <w:pPr>
              <w:spacing w:after="0" w:line="240" w:lineRule="auto"/>
              <w:jc w:val="center"/>
              <w:rPr>
                <w:rFonts w:ascii="Arial" w:hAnsi="Arial" w:cs="Arial"/>
                <w:b/>
              </w:rPr>
            </w:pP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Default="00701F1F">
            <w:pPr>
              <w:spacing w:after="0" w:line="240" w:lineRule="auto"/>
              <w:jc w:val="center"/>
              <w:rPr>
                <w:rFonts w:ascii="Arial" w:hAnsi="Arial" w:cs="Arial"/>
                <w:b/>
              </w:rPr>
            </w:pPr>
          </w:p>
        </w:tc>
      </w:tr>
    </w:tbl>
    <w:p w:rsidR="00701F1F" w:rsidRDefault="00701F1F">
      <w:pPr>
        <w:ind w:left="360"/>
        <w:rPr>
          <w:rFonts w:ascii="Arial" w:hAnsi="Arial" w:cs="Arial"/>
        </w:rPr>
      </w:pPr>
    </w:p>
    <w:p w:rsidR="00701F1F" w:rsidRDefault="00701F1F">
      <w:pPr>
        <w:ind w:left="360"/>
        <w:rPr>
          <w:rFonts w:ascii="Arial" w:hAnsi="Arial" w:cs="Arial"/>
        </w:rPr>
      </w:pPr>
    </w:p>
    <w:p w:rsidR="00701F1F" w:rsidRDefault="00701F1F">
      <w:pPr>
        <w:ind w:left="360"/>
        <w:rPr>
          <w:rFonts w:ascii="Arial" w:hAnsi="Arial" w:cs="Arial"/>
        </w:rPr>
      </w:pPr>
    </w:p>
    <w:p w:rsidR="00701F1F" w:rsidRDefault="00701F1F">
      <w:pPr>
        <w:ind w:left="360"/>
        <w:rPr>
          <w:rFonts w:ascii="Arial" w:hAnsi="Arial" w:cs="Arial"/>
        </w:rPr>
      </w:pPr>
    </w:p>
    <w:p w:rsidR="00701F1F" w:rsidRDefault="00701F1F">
      <w:pPr>
        <w:ind w:left="360"/>
        <w:rPr>
          <w:rFonts w:ascii="Arial" w:hAnsi="Arial" w:cs="Arial"/>
        </w:rPr>
      </w:pPr>
    </w:p>
    <w:p w:rsidR="00701F1F" w:rsidRDefault="00701F1F">
      <w:pPr>
        <w:ind w:left="360"/>
        <w:rPr>
          <w:rFonts w:ascii="Arial" w:hAnsi="Arial" w:cs="Arial"/>
        </w:rPr>
      </w:pPr>
    </w:p>
    <w:p w:rsidR="00701F1F" w:rsidRDefault="00701F1F">
      <w:pPr>
        <w:jc w:val="center"/>
      </w:pPr>
    </w:p>
    <w:sectPr w:rsidR="00701F1F" w:rsidSect="00D201E4">
      <w:footerReference w:type="default" r:id="rId11"/>
      <w:headerReference w:type="first" r:id="rId12"/>
      <w:pgSz w:w="11906" w:h="16838"/>
      <w:pgMar w:top="1417" w:right="1417" w:bottom="1417" w:left="1417" w:header="567" w:footer="56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1A79" w:rsidRDefault="00DD1A79">
      <w:pPr>
        <w:spacing w:after="0" w:line="240" w:lineRule="auto"/>
      </w:pPr>
      <w:r>
        <w:separator/>
      </w:r>
    </w:p>
  </w:endnote>
  <w:endnote w:type="continuationSeparator" w:id="0">
    <w:p w:rsidR="00DD1A79" w:rsidRDefault="00DD1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calaSans">
    <w:altName w:val="Times New Roman"/>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FC6618">
    <w:pPr>
      <w:pStyle w:val="llb"/>
    </w:pPr>
    <w:r>
      <w:rPr>
        <w:noProof/>
        <w:lang w:eastAsia="hu-HU"/>
      </w:rPr>
      <mc:AlternateContent>
        <mc:Choice Requires="wps">
          <w:drawing>
            <wp:anchor distT="0" distB="0" distL="0" distR="0" simplePos="0" relativeHeight="8" behindDoc="1" locked="0" layoutInCell="1" allowOverlap="1">
              <wp:simplePos x="0" y="0"/>
              <wp:positionH relativeFrom="column">
                <wp:align>center</wp:align>
              </wp:positionH>
              <wp:positionV relativeFrom="paragraph">
                <wp:posOffset>635</wp:posOffset>
              </wp:positionV>
              <wp:extent cx="71755" cy="170815"/>
              <wp:effectExtent l="0" t="0" r="0" b="0"/>
              <wp:wrapSquare wrapText="bothSides"/>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755" cy="170815"/>
                      </a:xfrm>
                      <a:prstGeom prst="rect">
                        <a:avLst/>
                      </a:prstGeom>
                      <a:noFill/>
                      <a:ln>
                        <a:noFill/>
                      </a:ln>
                    </wps:spPr>
                    <wps:style>
                      <a:lnRef idx="0">
                        <a:scrgbClr r="0" g="0" b="0"/>
                      </a:lnRef>
                      <a:fillRef idx="0">
                        <a:scrgbClr r="0" g="0" b="0"/>
                      </a:fillRef>
                      <a:effectRef idx="0">
                        <a:scrgbClr r="0" g="0" b="0"/>
                      </a:effectRef>
                      <a:fontRef idx="minor"/>
                    </wps:style>
                    <wps:txbx>
                      <w:txbxContent>
                        <w:p w:rsidR="00701F1F" w:rsidRDefault="009703D8">
                          <w:pPr>
                            <w:pStyle w:val="llb"/>
                            <w:rPr>
                              <w:color w:val="auto"/>
                            </w:rPr>
                          </w:pPr>
                          <w:r>
                            <w:rPr>
                              <w:color w:val="auto"/>
                            </w:rPr>
                            <w:fldChar w:fldCharType="begin"/>
                          </w:r>
                          <w:r w:rsidR="00AD0517">
                            <w:instrText>PAGE</w:instrText>
                          </w:r>
                          <w:r>
                            <w:fldChar w:fldCharType="separate"/>
                          </w:r>
                          <w:r w:rsidR="009C3775">
                            <w:rPr>
                              <w:noProof/>
                            </w:rPr>
                            <w:t>7</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églalap 5" o:spid="_x0000_s1026" style="position:absolute;margin-left:0;margin-top:.05pt;width:5.65pt;height:13.45pt;z-index:-503316472;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" filled="f" stroked="f">
              <v:textbox inset="0,0,0,0">
                <w:txbxContent>
                  <w:p w:rsidR="00701F1F" w:rsidRDefault="009703D8">
                    <w:pPr>
                      <w:pStyle w:val="llb"/>
                      <w:rPr>
                        <w:color w:val="auto"/>
                      </w:rPr>
                    </w:pPr>
                    <w:r>
                      <w:rPr>
                        <w:color w:val="auto"/>
                      </w:rPr>
                      <w:fldChar w:fldCharType="begin"/>
                    </w:r>
                    <w:r w:rsidR="00AD0517">
                      <w:instrText>PAGE</w:instrText>
                    </w:r>
                    <w:r>
                      <w:fldChar w:fldCharType="separate"/>
                    </w:r>
                    <w:r w:rsidR="009C3775">
                      <w:rPr>
                        <w:noProof/>
                      </w:rPr>
                      <w:t>7</w:t>
                    </w:r>
                    <w:r>
                      <w:fldChar w:fldCharType="end"/>
                    </w:r>
                  </w:p>
                </w:txbxContent>
              </v:textbox>
              <w10:wrap type="square"/>
            </v:rect>
          </w:pict>
        </mc:Fallback>
      </mc:AlternateContent>
    </w:r>
  </w:p>
  <w:p w:rsidR="00701F1F" w:rsidRDefault="00701F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1A79" w:rsidRDefault="00DD1A79">
      <w:pPr>
        <w:spacing w:after="0" w:line="240" w:lineRule="auto"/>
      </w:pPr>
      <w:r>
        <w:separator/>
      </w:r>
    </w:p>
  </w:footnote>
  <w:footnote w:type="continuationSeparator" w:id="0">
    <w:p w:rsidR="00DD1A79" w:rsidRDefault="00DD1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AD0517">
    <w:pPr>
      <w:pStyle w:val="lfej"/>
      <w:rPr>
        <w:lang w:eastAsia="hu-HU"/>
      </w:rPr>
    </w:pPr>
    <w:r>
      <w:rPr>
        <w:noProof/>
        <w:lang w:eastAsia="hu-HU"/>
      </w:rPr>
      <w:drawing>
        <wp:anchor distT="0" distB="0" distL="114935" distR="114935" simplePos="0" relativeHeight="11" behindDoc="1" locked="0" layoutInCell="1" allowOverlap="1">
          <wp:simplePos x="0" y="0"/>
          <wp:positionH relativeFrom="column">
            <wp:posOffset>-467995</wp:posOffset>
          </wp:positionH>
          <wp:positionV relativeFrom="paragraph">
            <wp:posOffset>0</wp:posOffset>
          </wp:positionV>
          <wp:extent cx="1047115" cy="1256665"/>
          <wp:effectExtent l="0" t="0" r="0" b="0"/>
          <wp:wrapNone/>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4"/>
                  <pic:cNvPicPr>
                    <a:picLocks noChangeAspect="1" noChangeArrowheads="1"/>
                  </pic:cNvPicPr>
                </pic:nvPicPr>
                <pic:blipFill>
                  <a:blip r:embed="rId1"/>
                  <a:stretch>
                    <a:fillRect/>
                  </a:stretch>
                </pic:blipFill>
                <pic:spPr bwMode="auto">
                  <a:xfrm>
                    <a:off x="0" y="0"/>
                    <a:ext cx="1047115" cy="1256665"/>
                  </a:xfrm>
                  <a:prstGeom prst="rect">
                    <a:avLst/>
                  </a:prstGeom>
                  <a:noFill/>
                  <a:ln w="9525">
                    <a:noFill/>
                    <a:miter lim="800000"/>
                    <a:headEnd/>
                    <a:tailEnd/>
                  </a:ln>
                </pic:spPr>
              </pic:pic>
            </a:graphicData>
          </a:graphic>
        </wp:anchor>
      </w:drawing>
    </w:r>
  </w:p>
  <w:p w:rsidR="00701F1F" w:rsidRDefault="00701F1F">
    <w:pPr>
      <w:pStyle w:val="lfej"/>
    </w:pPr>
  </w:p>
  <w:p w:rsidR="00701F1F" w:rsidRDefault="00701F1F">
    <w:pPr>
      <w:pStyle w:val="lfej"/>
    </w:pPr>
  </w:p>
  <w:p w:rsidR="00701F1F" w:rsidRDefault="00FC6618">
    <w:pPr>
      <w:pStyle w:val="lfej"/>
      <w:rPr>
        <w:lang w:eastAsia="hu-HU"/>
      </w:rPr>
    </w:pPr>
    <w:r>
      <w:rPr>
        <w:noProof/>
        <w:lang w:eastAsia="hu-HU"/>
      </w:rPr>
      <mc:AlternateContent>
        <mc:Choice Requires="wps">
          <w:drawing>
            <wp:anchor distT="0" distB="0" distL="114935" distR="114935" simplePos="0" relativeHeight="9" behindDoc="1"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0" cy="13055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701F1F" w:rsidRDefault="00AD0517">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 VÁROS POLGÁRMESTERE</w:t>
                          </w:r>
                        </w:p>
                        <w:p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trPr>
                              <w:trHeight w:val="1531"/>
                            </w:trPr>
                            <w:tc>
                              <w:tcPr>
                                <w:tcW w:w="3685" w:type="dxa"/>
                                <w:shd w:val="clear" w:color="auto" w:fill="auto"/>
                              </w:tcPr>
                              <w:p w:rsidR="00701F1F" w:rsidRDefault="00701F1F">
                                <w:pPr>
                                  <w:pStyle w:val="Kerettartalom"/>
                                  <w:spacing w:before="57" w:after="0" w:line="240" w:lineRule="auto"/>
                                  <w:ind w:right="227"/>
                                  <w:rPr>
                                    <w:rFonts w:ascii="ScalaSans" w:hAnsi="ScalaSans" w:cs="ScalaSans"/>
                                    <w:color w:val="808080"/>
                                    <w:spacing w:val="6"/>
                                  </w:rPr>
                                </w:pPr>
                              </w:p>
                              <w:p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rsidR="00701F1F" w:rsidRDefault="00701F1F">
                                <w:pPr>
                                  <w:pStyle w:val="Kerettartalom"/>
                                  <w:spacing w:before="57" w:after="0" w:line="240" w:lineRule="auto"/>
                                  <w:rPr>
                                    <w:rFonts w:ascii="ScalaSans" w:hAnsi="ScalaSans" w:cs="ScalaSans"/>
                                    <w:color w:val="808080"/>
                                    <w:spacing w:val="2"/>
                                    <w:sz w:val="24"/>
                                    <w:szCs w:val="24"/>
                                  </w:rPr>
                                </w:pPr>
                              </w:p>
                            </w:tc>
                          </w:tr>
                        </w:tbl>
                        <w:p w:rsidR="00701F1F" w:rsidRDefault="00701F1F">
                          <w:pPr>
                            <w:pStyle w:val="BasicParagraph"/>
                            <w:spacing w:line="240" w:lineRule="auto"/>
                            <w:rPr>
                              <w:rFonts w:ascii="ScalaSans" w:hAnsi="ScalaSans" w:cs="ScalaSans"/>
                              <w:color w:val="00000A"/>
                              <w:spacing w:val="7"/>
                            </w:rPr>
                          </w:pPr>
                        </w:p>
                        <w:p w:rsidR="00701F1F" w:rsidRDefault="00701F1F">
                          <w:pPr>
                            <w:pStyle w:val="BasicParagraph"/>
                            <w:spacing w:line="240" w:lineRule="auto"/>
                            <w:rPr>
                              <w:rFonts w:ascii="ScalaSans" w:hAnsi="ScalaSans" w:cs="ScalaSans"/>
                              <w:color w:val="00000A"/>
                              <w:spacing w:val="7"/>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églalap 2" o:spid="_x0000_s1027" style="position:absolute;margin-left:141.75pt;margin-top:52.45pt;width:411pt;height:102.8pt;z-index:-503316471;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" stroked="f">
              <v:textbox inset="0,0,0,0">
                <w:txbxContent>
                  <w:p w:rsidR="00701F1F" w:rsidRDefault="00AD0517">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 VÁROS POLGÁRMESTERE</w:t>
                    </w:r>
                  </w:p>
                  <w:p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trPr>
                        <w:trHeight w:val="1531"/>
                      </w:trPr>
                      <w:tc>
                        <w:tcPr>
                          <w:tcW w:w="3685" w:type="dxa"/>
                          <w:shd w:val="clear" w:color="auto" w:fill="auto"/>
                        </w:tcPr>
                        <w:p w:rsidR="00701F1F" w:rsidRDefault="00701F1F">
                          <w:pPr>
                            <w:pStyle w:val="Kerettartalom"/>
                            <w:spacing w:before="57" w:after="0" w:line="240" w:lineRule="auto"/>
                            <w:ind w:right="227"/>
                            <w:rPr>
                              <w:rFonts w:ascii="ScalaSans" w:hAnsi="ScalaSans" w:cs="ScalaSans"/>
                              <w:color w:val="808080"/>
                              <w:spacing w:val="6"/>
                            </w:rPr>
                          </w:pPr>
                        </w:p>
                        <w:p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rsidR="00701F1F" w:rsidRDefault="00701F1F">
                          <w:pPr>
                            <w:pStyle w:val="Kerettartalom"/>
                            <w:spacing w:before="57" w:after="0" w:line="240" w:lineRule="auto"/>
                            <w:rPr>
                              <w:rFonts w:ascii="ScalaSans" w:hAnsi="ScalaSans" w:cs="ScalaSans"/>
                              <w:color w:val="808080"/>
                              <w:spacing w:val="2"/>
                              <w:sz w:val="24"/>
                              <w:szCs w:val="24"/>
                            </w:rPr>
                          </w:pPr>
                        </w:p>
                      </w:tc>
                    </w:tr>
                  </w:tbl>
                  <w:p w:rsidR="00701F1F" w:rsidRDefault="00701F1F">
                    <w:pPr>
                      <w:pStyle w:val="BasicParagraph"/>
                      <w:spacing w:line="240" w:lineRule="auto"/>
                      <w:rPr>
                        <w:rFonts w:ascii="ScalaSans" w:hAnsi="ScalaSans" w:cs="ScalaSans"/>
                        <w:color w:val="00000A"/>
                        <w:spacing w:val="7"/>
                      </w:rPr>
                    </w:pPr>
                  </w:p>
                  <w:p w:rsidR="00701F1F" w:rsidRDefault="00701F1F">
                    <w:pPr>
                      <w:pStyle w:val="BasicParagraph"/>
                      <w:spacing w:line="240" w:lineRule="auto"/>
                      <w:rPr>
                        <w:rFonts w:ascii="ScalaSans" w:hAnsi="ScalaSans" w:cs="ScalaSans"/>
                        <w:color w:val="00000A"/>
                        <w:spacing w:val="7"/>
                      </w:rPr>
                    </w:pPr>
                  </w:p>
                </w:txbxContent>
              </v:textbox>
              <w10:wrap anchorx="page" anchory="page"/>
            </v:rect>
          </w:pict>
        </mc:Fallback>
      </mc:AlternateContent>
    </w:r>
    <w:r w:rsidR="00AD0517">
      <w:rPr>
        <w:noProof/>
        <w:lang w:eastAsia="hu-HU"/>
      </w:rPr>
      <w:drawing>
        <wp:anchor distT="0" distB="0" distL="114935" distR="114935" simplePos="0" relativeHeight="10" behindDoc="1" locked="0" layoutInCell="1" allowOverlap="1">
          <wp:simplePos x="0" y="0"/>
          <wp:positionH relativeFrom="page">
            <wp:posOffset>1800225</wp:posOffset>
          </wp:positionH>
          <wp:positionV relativeFrom="page">
            <wp:posOffset>914400</wp:posOffset>
          </wp:positionV>
          <wp:extent cx="5219065" cy="14605"/>
          <wp:effectExtent l="0" t="0" r="0" b="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3"/>
                  <pic:cNvPicPr>
                    <a:picLocks noChangeAspect="1" noChangeArrowheads="1"/>
                  </pic:cNvPicPr>
                </pic:nvPicPr>
                <pic:blipFill>
                  <a:blip r:embed="rId2"/>
                  <a:stretch>
                    <a:fillRect/>
                  </a:stretch>
                </pic:blipFill>
                <pic:spPr bwMode="auto">
                  <a:xfrm>
                    <a:off x="0" y="0"/>
                    <a:ext cx="5219065" cy="14605"/>
                  </a:xfrm>
                  <a:prstGeom prst="rect">
                    <a:avLst/>
                  </a:prstGeom>
                  <a:noFill/>
                  <a:ln w="9525">
                    <a:noFill/>
                    <a:miter lim="800000"/>
                    <a:headEnd/>
                    <a:tailEnd/>
                  </a:ln>
                </pic:spPr>
              </pic:pic>
            </a:graphicData>
          </a:graphic>
        </wp:anchor>
      </w:drawing>
    </w:r>
  </w:p>
  <w:p w:rsidR="00701F1F" w:rsidRDefault="00701F1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50720"/>
    <w:multiLevelType w:val="multilevel"/>
    <w:tmpl w:val="2C46C8F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19AC037D"/>
    <w:multiLevelType w:val="multilevel"/>
    <w:tmpl w:val="DD3624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940C27"/>
    <w:multiLevelType w:val="hybridMultilevel"/>
    <w:tmpl w:val="5E5EBC04"/>
    <w:lvl w:ilvl="0" w:tplc="73B0B0DC">
      <w:start w:val="2020"/>
      <w:numFmt w:val="bullet"/>
      <w:lvlText w:val="-"/>
      <w:lvlJc w:val="left"/>
      <w:pPr>
        <w:ind w:left="720" w:hanging="360"/>
      </w:pPr>
      <w:rPr>
        <w:rFonts w:ascii="Arial" w:eastAsia="Calibri" w:hAnsi="Arial" w:cs="Arial"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A520CE9"/>
    <w:multiLevelType w:val="multilevel"/>
    <w:tmpl w:val="CD74987A"/>
    <w:lvl w:ilvl="0">
      <w:start w:val="2019"/>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3260EDA"/>
    <w:multiLevelType w:val="multilevel"/>
    <w:tmpl w:val="E9B41E04"/>
    <w:lvl w:ilvl="0">
      <w:start w:val="1"/>
      <w:numFmt w:val="bullet"/>
      <w:lvlText w:val="-"/>
      <w:lvlJc w:val="left"/>
      <w:pPr>
        <w:tabs>
          <w:tab w:val="num" w:pos="1800"/>
        </w:tabs>
        <w:ind w:left="1800" w:hanging="360"/>
      </w:pPr>
      <w:rPr>
        <w:rFonts w:ascii="Arial" w:hAnsi="Arial" w:cs="Arial" w:hint="default"/>
        <w:b/>
        <w:sz w:val="22"/>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5" w15:restartNumberingAfterBreak="0">
    <w:nsid w:val="57384F13"/>
    <w:multiLevelType w:val="hybridMultilevel"/>
    <w:tmpl w:val="D98C7988"/>
    <w:lvl w:ilvl="0" w:tplc="CCE2AE80">
      <w:start w:val="202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1F92261"/>
    <w:multiLevelType w:val="hybridMultilevel"/>
    <w:tmpl w:val="61F2074A"/>
    <w:lvl w:ilvl="0" w:tplc="5E52D914">
      <w:start w:val="1"/>
      <w:numFmt w:val="decimal"/>
      <w:lvlText w:val="%1."/>
      <w:lvlJc w:val="left"/>
      <w:pPr>
        <w:ind w:left="1130" w:hanging="360"/>
      </w:pPr>
      <w:rPr>
        <w:rFonts w:hint="default"/>
      </w:rPr>
    </w:lvl>
    <w:lvl w:ilvl="1" w:tplc="040E0019" w:tentative="1">
      <w:start w:val="1"/>
      <w:numFmt w:val="lowerLetter"/>
      <w:lvlText w:val="%2."/>
      <w:lvlJc w:val="left"/>
      <w:pPr>
        <w:ind w:left="1850" w:hanging="360"/>
      </w:pPr>
    </w:lvl>
    <w:lvl w:ilvl="2" w:tplc="040E001B" w:tentative="1">
      <w:start w:val="1"/>
      <w:numFmt w:val="lowerRoman"/>
      <w:lvlText w:val="%3."/>
      <w:lvlJc w:val="right"/>
      <w:pPr>
        <w:ind w:left="2570" w:hanging="180"/>
      </w:pPr>
    </w:lvl>
    <w:lvl w:ilvl="3" w:tplc="040E000F" w:tentative="1">
      <w:start w:val="1"/>
      <w:numFmt w:val="decimal"/>
      <w:lvlText w:val="%4."/>
      <w:lvlJc w:val="left"/>
      <w:pPr>
        <w:ind w:left="3290" w:hanging="360"/>
      </w:pPr>
    </w:lvl>
    <w:lvl w:ilvl="4" w:tplc="040E0019" w:tentative="1">
      <w:start w:val="1"/>
      <w:numFmt w:val="lowerLetter"/>
      <w:lvlText w:val="%5."/>
      <w:lvlJc w:val="left"/>
      <w:pPr>
        <w:ind w:left="4010" w:hanging="360"/>
      </w:pPr>
    </w:lvl>
    <w:lvl w:ilvl="5" w:tplc="040E001B" w:tentative="1">
      <w:start w:val="1"/>
      <w:numFmt w:val="lowerRoman"/>
      <w:lvlText w:val="%6."/>
      <w:lvlJc w:val="right"/>
      <w:pPr>
        <w:ind w:left="4730" w:hanging="180"/>
      </w:pPr>
    </w:lvl>
    <w:lvl w:ilvl="6" w:tplc="040E000F" w:tentative="1">
      <w:start w:val="1"/>
      <w:numFmt w:val="decimal"/>
      <w:lvlText w:val="%7."/>
      <w:lvlJc w:val="left"/>
      <w:pPr>
        <w:ind w:left="5450" w:hanging="360"/>
      </w:pPr>
    </w:lvl>
    <w:lvl w:ilvl="7" w:tplc="040E0019" w:tentative="1">
      <w:start w:val="1"/>
      <w:numFmt w:val="lowerLetter"/>
      <w:lvlText w:val="%8."/>
      <w:lvlJc w:val="left"/>
      <w:pPr>
        <w:ind w:left="6170" w:hanging="360"/>
      </w:pPr>
    </w:lvl>
    <w:lvl w:ilvl="8" w:tplc="040E001B" w:tentative="1">
      <w:start w:val="1"/>
      <w:numFmt w:val="lowerRoman"/>
      <w:lvlText w:val="%9."/>
      <w:lvlJc w:val="right"/>
      <w:pPr>
        <w:ind w:left="6890" w:hanging="180"/>
      </w:pPr>
    </w:lvl>
  </w:abstractNum>
  <w:num w:numId="1">
    <w:abstractNumId w:val="3"/>
  </w:num>
  <w:num w:numId="2">
    <w:abstractNumId w:val="0"/>
  </w:num>
  <w:num w:numId="3">
    <w:abstractNumId w:val="5"/>
  </w:num>
  <w:num w:numId="4">
    <w:abstractNumId w:val="2"/>
  </w:num>
  <w:num w:numId="5">
    <w:abstractNumId w:val="7"/>
  </w:num>
  <w:num w:numId="6">
    <w:abstractNumId w:val="1"/>
  </w:num>
  <w:num w:numId="7">
    <w:abstractNumId w:val="1"/>
    <w:lvlOverride w:ilvl="0">
      <w:lvl w:ilvl="0">
        <w:start w:val="1"/>
        <w:numFmt w:val="decimal"/>
        <w:lvlText w:val="%1."/>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1F"/>
    <w:rsid w:val="000014A6"/>
    <w:rsid w:val="00040C19"/>
    <w:rsid w:val="00050DD0"/>
    <w:rsid w:val="000545D8"/>
    <w:rsid w:val="00090983"/>
    <w:rsid w:val="000A70F2"/>
    <w:rsid w:val="000D51E5"/>
    <w:rsid w:val="000F6052"/>
    <w:rsid w:val="00100F26"/>
    <w:rsid w:val="00150E1F"/>
    <w:rsid w:val="00184E42"/>
    <w:rsid w:val="00185317"/>
    <w:rsid w:val="0025177F"/>
    <w:rsid w:val="002F2DAE"/>
    <w:rsid w:val="002F660A"/>
    <w:rsid w:val="00306AC6"/>
    <w:rsid w:val="00350FE9"/>
    <w:rsid w:val="003F3158"/>
    <w:rsid w:val="00404931"/>
    <w:rsid w:val="004125E9"/>
    <w:rsid w:val="00431AF4"/>
    <w:rsid w:val="00470869"/>
    <w:rsid w:val="004D6A4B"/>
    <w:rsid w:val="005057C8"/>
    <w:rsid w:val="00513110"/>
    <w:rsid w:val="00523040"/>
    <w:rsid w:val="00525EF8"/>
    <w:rsid w:val="00570C38"/>
    <w:rsid w:val="005A101B"/>
    <w:rsid w:val="005A2354"/>
    <w:rsid w:val="005C7CE0"/>
    <w:rsid w:val="005E730D"/>
    <w:rsid w:val="005F4A20"/>
    <w:rsid w:val="006057EF"/>
    <w:rsid w:val="006A6270"/>
    <w:rsid w:val="006D7C77"/>
    <w:rsid w:val="006E1B5B"/>
    <w:rsid w:val="00701F1F"/>
    <w:rsid w:val="0071102A"/>
    <w:rsid w:val="00750D79"/>
    <w:rsid w:val="007749BD"/>
    <w:rsid w:val="007A5294"/>
    <w:rsid w:val="007D5E0E"/>
    <w:rsid w:val="007E47DD"/>
    <w:rsid w:val="007F2F46"/>
    <w:rsid w:val="008020B7"/>
    <w:rsid w:val="00814037"/>
    <w:rsid w:val="008564B8"/>
    <w:rsid w:val="008C7D8B"/>
    <w:rsid w:val="00905CDF"/>
    <w:rsid w:val="00945DE1"/>
    <w:rsid w:val="009703D8"/>
    <w:rsid w:val="00997B0B"/>
    <w:rsid w:val="009C3775"/>
    <w:rsid w:val="00A15B3B"/>
    <w:rsid w:val="00A51355"/>
    <w:rsid w:val="00A55F2D"/>
    <w:rsid w:val="00AB1352"/>
    <w:rsid w:val="00AD0517"/>
    <w:rsid w:val="00AD727F"/>
    <w:rsid w:val="00AE033F"/>
    <w:rsid w:val="00B0388C"/>
    <w:rsid w:val="00B6371D"/>
    <w:rsid w:val="00B66457"/>
    <w:rsid w:val="00B91F0D"/>
    <w:rsid w:val="00BA0449"/>
    <w:rsid w:val="00BB4FB5"/>
    <w:rsid w:val="00BD0510"/>
    <w:rsid w:val="00BF28F6"/>
    <w:rsid w:val="00C065F6"/>
    <w:rsid w:val="00C26A2F"/>
    <w:rsid w:val="00C70FEA"/>
    <w:rsid w:val="00CB0E3D"/>
    <w:rsid w:val="00CC1143"/>
    <w:rsid w:val="00D201E4"/>
    <w:rsid w:val="00D20549"/>
    <w:rsid w:val="00D44CEE"/>
    <w:rsid w:val="00DD0B8A"/>
    <w:rsid w:val="00DD1A79"/>
    <w:rsid w:val="00DE073A"/>
    <w:rsid w:val="00DF5E77"/>
    <w:rsid w:val="00E44B8D"/>
    <w:rsid w:val="00E96E64"/>
    <w:rsid w:val="00E97FDD"/>
    <w:rsid w:val="00ED4362"/>
    <w:rsid w:val="00F46FAC"/>
    <w:rsid w:val="00F9210E"/>
    <w:rsid w:val="00FA1899"/>
    <w:rsid w:val="00FA5412"/>
    <w:rsid w:val="00FC6618"/>
    <w:rsid w:val="00FE1F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898B7"/>
  <w15:docId w15:val="{68774594-CB57-42B5-8FC1-38B30A24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249C2"/>
    <w:pPr>
      <w:suppressAutoHyphens/>
      <w:spacing w:after="200" w:line="276" w:lineRule="auto"/>
    </w:pPr>
    <w:rPr>
      <w:rFonts w:ascii="Calibri" w:eastAsia="Calibri" w:hAnsi="Calibri"/>
      <w:color w:val="00000A"/>
      <w:sz w:val="22"/>
      <w:szCs w:val="22"/>
      <w:lang w:eastAsia="zh-CN"/>
    </w:rPr>
  </w:style>
  <w:style w:type="paragraph" w:styleId="Cmsor1">
    <w:name w:val="heading 1"/>
    <w:basedOn w:val="Cmsor"/>
    <w:qFormat/>
    <w:rsid w:val="00B249C2"/>
    <w:pPr>
      <w:widowControl w:val="0"/>
      <w:jc w:val="left"/>
      <w:outlineLvl w:val="0"/>
    </w:pPr>
    <w:rPr>
      <w:sz w:val="22"/>
      <w:lang w:eastAsia="hu-HU"/>
    </w:rPr>
  </w:style>
  <w:style w:type="paragraph" w:styleId="Cmsor2">
    <w:name w:val="heading 2"/>
    <w:basedOn w:val="Norml"/>
    <w:qFormat/>
    <w:rsid w:val="00B249C2"/>
    <w:pPr>
      <w:keepNext/>
      <w:spacing w:before="240" w:after="60"/>
      <w:outlineLvl w:val="1"/>
    </w:pPr>
    <w:rPr>
      <w:rFonts w:ascii="Calibri Light" w:eastAsia="Times New Roman" w:hAnsi="Calibri Light"/>
      <w:b/>
      <w:bCs/>
      <w:i/>
      <w:iCs/>
      <w:sz w:val="28"/>
      <w:szCs w:val="28"/>
    </w:rPr>
  </w:style>
  <w:style w:type="paragraph" w:styleId="Cmsor3">
    <w:name w:val="heading 3"/>
    <w:basedOn w:val="Cmsor"/>
    <w:qFormat/>
    <w:rsid w:val="00B249C2"/>
    <w:pPr>
      <w:widowControl w:val="0"/>
      <w:jc w:val="left"/>
      <w:outlineLvl w:val="2"/>
    </w:pPr>
    <w:rPr>
      <w:sz w:val="22"/>
      <w:lang w:eastAsia="hu-HU"/>
    </w:rPr>
  </w:style>
  <w:style w:type="paragraph" w:styleId="Cmsor4">
    <w:name w:val="heading 4"/>
    <w:basedOn w:val="Cmsor"/>
    <w:qFormat/>
    <w:rsid w:val="00B249C2"/>
    <w:pPr>
      <w:widowControl w:val="0"/>
      <w:jc w:val="left"/>
      <w:outlineLvl w:val="3"/>
    </w:pPr>
    <w:rPr>
      <w:sz w:val="22"/>
      <w:lang w:eastAsia="hu-HU"/>
    </w:rPr>
  </w:style>
  <w:style w:type="paragraph" w:styleId="Cmsor5">
    <w:name w:val="heading 5"/>
    <w:basedOn w:val="Cmsor"/>
    <w:qFormat/>
    <w:rsid w:val="00B249C2"/>
    <w:pPr>
      <w:widowControl w:val="0"/>
      <w:jc w:val="left"/>
      <w:outlineLvl w:val="4"/>
    </w:pPr>
    <w:rPr>
      <w:sz w:val="22"/>
      <w:lang w:eastAsia="hu-HU"/>
    </w:rPr>
  </w:style>
  <w:style w:type="paragraph" w:styleId="Cmsor8">
    <w:name w:val="heading 8"/>
    <w:basedOn w:val="Cmsor"/>
    <w:qFormat/>
    <w:rsid w:val="00B249C2"/>
    <w:pPr>
      <w:widowControl w:val="0"/>
      <w:jc w:val="left"/>
      <w:outlineLvl w:val="7"/>
    </w:pPr>
    <w:rPr>
      <w:sz w:val="22"/>
      <w:lang w:eastAsia="hu-HU"/>
    </w:rPr>
  </w:style>
  <w:style w:type="paragraph" w:styleId="Cmsor9">
    <w:name w:val="heading 9"/>
    <w:basedOn w:val="Cmsor"/>
    <w:qFormat/>
    <w:rsid w:val="00B249C2"/>
    <w:pPr>
      <w:widowControl w:val="0"/>
      <w:jc w:val="left"/>
      <w:outlineLvl w:val="8"/>
    </w:pPr>
    <w:rPr>
      <w:sz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sid w:val="00B249C2"/>
  </w:style>
  <w:style w:type="character" w:customStyle="1" w:styleId="WW8Num1z1">
    <w:name w:val="WW8Num1z1"/>
    <w:qFormat/>
    <w:rsid w:val="00B249C2"/>
  </w:style>
  <w:style w:type="character" w:customStyle="1" w:styleId="WW8Num1z2">
    <w:name w:val="WW8Num1z2"/>
    <w:qFormat/>
    <w:rsid w:val="00B249C2"/>
  </w:style>
  <w:style w:type="character" w:customStyle="1" w:styleId="WW8Num1z3">
    <w:name w:val="WW8Num1z3"/>
    <w:qFormat/>
    <w:rsid w:val="00B249C2"/>
  </w:style>
  <w:style w:type="character" w:customStyle="1" w:styleId="WW8Num1z4">
    <w:name w:val="WW8Num1z4"/>
    <w:qFormat/>
    <w:rsid w:val="00B249C2"/>
  </w:style>
  <w:style w:type="character" w:customStyle="1" w:styleId="WW8Num1z5">
    <w:name w:val="WW8Num1z5"/>
    <w:qFormat/>
    <w:rsid w:val="00B249C2"/>
  </w:style>
  <w:style w:type="character" w:customStyle="1" w:styleId="WW8Num1z6">
    <w:name w:val="WW8Num1z6"/>
    <w:qFormat/>
    <w:rsid w:val="00B249C2"/>
  </w:style>
  <w:style w:type="character" w:customStyle="1" w:styleId="WW8Num1z7">
    <w:name w:val="WW8Num1z7"/>
    <w:qFormat/>
    <w:rsid w:val="00B249C2"/>
  </w:style>
  <w:style w:type="character" w:customStyle="1" w:styleId="WW8Num1z8">
    <w:name w:val="WW8Num1z8"/>
    <w:qFormat/>
    <w:rsid w:val="00B249C2"/>
  </w:style>
  <w:style w:type="character" w:customStyle="1" w:styleId="WW8Num2z0">
    <w:name w:val="WW8Num2z0"/>
    <w:qFormat/>
    <w:rsid w:val="00B249C2"/>
    <w:rPr>
      <w:rFonts w:ascii="Arial" w:hAnsi="Arial" w:cs="Arial"/>
    </w:rPr>
  </w:style>
  <w:style w:type="character" w:customStyle="1" w:styleId="WW8Num2z1">
    <w:name w:val="WW8Num2z1"/>
    <w:qFormat/>
    <w:rsid w:val="00B249C2"/>
    <w:rPr>
      <w:rFonts w:ascii="Courier New" w:hAnsi="Courier New" w:cs="Courier New"/>
    </w:rPr>
  </w:style>
  <w:style w:type="character" w:customStyle="1" w:styleId="WW8Num2z2">
    <w:name w:val="WW8Num2z2"/>
    <w:qFormat/>
    <w:rsid w:val="00B249C2"/>
    <w:rPr>
      <w:rFonts w:ascii="Wingdings" w:hAnsi="Wingdings" w:cs="Wingdings"/>
    </w:rPr>
  </w:style>
  <w:style w:type="character" w:customStyle="1" w:styleId="WW8Num2z3">
    <w:name w:val="WW8Num2z3"/>
    <w:qFormat/>
    <w:rsid w:val="00B249C2"/>
    <w:rPr>
      <w:rFonts w:ascii="Symbol" w:hAnsi="Symbol" w:cs="Symbol"/>
    </w:rPr>
  </w:style>
  <w:style w:type="character" w:customStyle="1" w:styleId="WW8Num3z0">
    <w:name w:val="WW8Num3z0"/>
    <w:qFormat/>
    <w:rsid w:val="00B249C2"/>
    <w:rPr>
      <w:rFonts w:ascii="Arial" w:hAnsi="Arial" w:cs="Arial"/>
    </w:rPr>
  </w:style>
  <w:style w:type="character" w:customStyle="1" w:styleId="WW8Num3z1">
    <w:name w:val="WW8Num3z1"/>
    <w:qFormat/>
    <w:rsid w:val="00B249C2"/>
    <w:rPr>
      <w:rFonts w:ascii="Courier New" w:hAnsi="Courier New" w:cs="Courier New"/>
    </w:rPr>
  </w:style>
  <w:style w:type="character" w:customStyle="1" w:styleId="WW8Num3z2">
    <w:name w:val="WW8Num3z2"/>
    <w:qFormat/>
    <w:rsid w:val="00B249C2"/>
    <w:rPr>
      <w:rFonts w:ascii="Wingdings" w:hAnsi="Wingdings" w:cs="Wingdings"/>
    </w:rPr>
  </w:style>
  <w:style w:type="character" w:customStyle="1" w:styleId="WW8Num3z3">
    <w:name w:val="WW8Num3z3"/>
    <w:qFormat/>
    <w:rsid w:val="00B249C2"/>
    <w:rPr>
      <w:rFonts w:ascii="Symbol" w:hAnsi="Symbol" w:cs="Symbol"/>
    </w:rPr>
  </w:style>
  <w:style w:type="character" w:customStyle="1" w:styleId="WW8Num4z0">
    <w:name w:val="WW8Num4z0"/>
    <w:qFormat/>
    <w:rsid w:val="00B249C2"/>
  </w:style>
  <w:style w:type="character" w:customStyle="1" w:styleId="WW8Num4z1">
    <w:name w:val="WW8Num4z1"/>
    <w:qFormat/>
    <w:rsid w:val="00B249C2"/>
  </w:style>
  <w:style w:type="character" w:customStyle="1" w:styleId="WW8Num4z2">
    <w:name w:val="WW8Num4z2"/>
    <w:qFormat/>
    <w:rsid w:val="00B249C2"/>
  </w:style>
  <w:style w:type="character" w:customStyle="1" w:styleId="WW8Num4z3">
    <w:name w:val="WW8Num4z3"/>
    <w:qFormat/>
    <w:rsid w:val="00B249C2"/>
  </w:style>
  <w:style w:type="character" w:customStyle="1" w:styleId="WW8Num4z4">
    <w:name w:val="WW8Num4z4"/>
    <w:qFormat/>
    <w:rsid w:val="00B249C2"/>
  </w:style>
  <w:style w:type="character" w:customStyle="1" w:styleId="WW8Num4z5">
    <w:name w:val="WW8Num4z5"/>
    <w:qFormat/>
    <w:rsid w:val="00B249C2"/>
  </w:style>
  <w:style w:type="character" w:customStyle="1" w:styleId="WW8Num4z6">
    <w:name w:val="WW8Num4z6"/>
    <w:qFormat/>
    <w:rsid w:val="00B249C2"/>
  </w:style>
  <w:style w:type="character" w:customStyle="1" w:styleId="WW8Num4z7">
    <w:name w:val="WW8Num4z7"/>
    <w:qFormat/>
    <w:rsid w:val="00B249C2"/>
  </w:style>
  <w:style w:type="character" w:customStyle="1" w:styleId="WW8Num4z8">
    <w:name w:val="WW8Num4z8"/>
    <w:qFormat/>
    <w:rsid w:val="00B249C2"/>
  </w:style>
  <w:style w:type="character" w:customStyle="1" w:styleId="WW8Num5z0">
    <w:name w:val="WW8Num5z0"/>
    <w:qFormat/>
    <w:rsid w:val="00B249C2"/>
    <w:rPr>
      <w:rFonts w:ascii="Arial" w:hAnsi="Arial" w:cs="Arial"/>
    </w:rPr>
  </w:style>
  <w:style w:type="character" w:customStyle="1" w:styleId="WW8Num5z1">
    <w:name w:val="WW8Num5z1"/>
    <w:qFormat/>
    <w:rsid w:val="00B249C2"/>
    <w:rPr>
      <w:rFonts w:ascii="Courier New" w:hAnsi="Courier New" w:cs="Courier New"/>
    </w:rPr>
  </w:style>
  <w:style w:type="character" w:customStyle="1" w:styleId="WW8Num5z2">
    <w:name w:val="WW8Num5z2"/>
    <w:qFormat/>
    <w:rsid w:val="00B249C2"/>
    <w:rPr>
      <w:rFonts w:ascii="Wingdings" w:hAnsi="Wingdings" w:cs="Wingdings"/>
    </w:rPr>
  </w:style>
  <w:style w:type="character" w:customStyle="1" w:styleId="WW8Num5z3">
    <w:name w:val="WW8Num5z3"/>
    <w:qFormat/>
    <w:rsid w:val="00B249C2"/>
    <w:rPr>
      <w:rFonts w:ascii="Symbol" w:hAnsi="Symbol" w:cs="Symbol"/>
    </w:rPr>
  </w:style>
  <w:style w:type="character" w:customStyle="1" w:styleId="WW8Num6z0">
    <w:name w:val="WW8Num6z0"/>
    <w:qFormat/>
    <w:rsid w:val="00B249C2"/>
    <w:rPr>
      <w:rFonts w:ascii="Symbol" w:hAnsi="Symbol" w:cs="Symbol"/>
    </w:rPr>
  </w:style>
  <w:style w:type="character" w:customStyle="1" w:styleId="WW8Num6z1">
    <w:name w:val="WW8Num6z1"/>
    <w:qFormat/>
    <w:rsid w:val="00B249C2"/>
    <w:rPr>
      <w:rFonts w:ascii="Courier New" w:hAnsi="Courier New" w:cs="Courier New"/>
    </w:rPr>
  </w:style>
  <w:style w:type="character" w:customStyle="1" w:styleId="WW8Num6z2">
    <w:name w:val="WW8Num6z2"/>
    <w:qFormat/>
    <w:rsid w:val="00B249C2"/>
    <w:rPr>
      <w:rFonts w:ascii="Wingdings" w:hAnsi="Wingdings" w:cs="Wingdings"/>
    </w:rPr>
  </w:style>
  <w:style w:type="character" w:customStyle="1" w:styleId="WW8Num7z0">
    <w:name w:val="WW8Num7z0"/>
    <w:qFormat/>
    <w:rsid w:val="00B249C2"/>
    <w:rPr>
      <w:rFonts w:ascii="Arial" w:hAnsi="Arial" w:cs="Arial"/>
    </w:rPr>
  </w:style>
  <w:style w:type="character" w:customStyle="1" w:styleId="WW8Num7z1">
    <w:name w:val="WW8Num7z1"/>
    <w:qFormat/>
    <w:rsid w:val="00B249C2"/>
    <w:rPr>
      <w:rFonts w:ascii="Courier New" w:hAnsi="Courier New" w:cs="Courier New"/>
    </w:rPr>
  </w:style>
  <w:style w:type="character" w:customStyle="1" w:styleId="WW8Num7z2">
    <w:name w:val="WW8Num7z2"/>
    <w:qFormat/>
    <w:rsid w:val="00B249C2"/>
    <w:rPr>
      <w:rFonts w:ascii="Wingdings" w:hAnsi="Wingdings" w:cs="Wingdings"/>
    </w:rPr>
  </w:style>
  <w:style w:type="character" w:customStyle="1" w:styleId="WW8Num7z3">
    <w:name w:val="WW8Num7z3"/>
    <w:qFormat/>
    <w:rsid w:val="00B249C2"/>
    <w:rPr>
      <w:rFonts w:ascii="Symbol" w:hAnsi="Symbol" w:cs="Symbol"/>
    </w:rPr>
  </w:style>
  <w:style w:type="character" w:customStyle="1" w:styleId="WW8Num8z0">
    <w:name w:val="WW8Num8z0"/>
    <w:qFormat/>
    <w:rsid w:val="00B249C2"/>
    <w:rPr>
      <w:rFonts w:ascii="Arial" w:hAnsi="Arial" w:cs="Arial"/>
    </w:rPr>
  </w:style>
  <w:style w:type="character" w:customStyle="1" w:styleId="WW8Num8z1">
    <w:name w:val="WW8Num8z1"/>
    <w:qFormat/>
    <w:rsid w:val="00B249C2"/>
    <w:rPr>
      <w:rFonts w:ascii="Courier New" w:hAnsi="Courier New" w:cs="Courier New"/>
    </w:rPr>
  </w:style>
  <w:style w:type="character" w:customStyle="1" w:styleId="WW8Num8z2">
    <w:name w:val="WW8Num8z2"/>
    <w:qFormat/>
    <w:rsid w:val="00B249C2"/>
    <w:rPr>
      <w:rFonts w:ascii="Wingdings" w:hAnsi="Wingdings" w:cs="Wingdings"/>
    </w:rPr>
  </w:style>
  <w:style w:type="character" w:customStyle="1" w:styleId="WW8Num8z3">
    <w:name w:val="WW8Num8z3"/>
    <w:qFormat/>
    <w:rsid w:val="00B249C2"/>
    <w:rPr>
      <w:rFonts w:ascii="Symbol" w:hAnsi="Symbol" w:cs="Symbol"/>
    </w:rPr>
  </w:style>
  <w:style w:type="character" w:customStyle="1" w:styleId="WW8Num9z0">
    <w:name w:val="WW8Num9z0"/>
    <w:qFormat/>
    <w:rsid w:val="00B249C2"/>
  </w:style>
  <w:style w:type="character" w:customStyle="1" w:styleId="WW8Num9z1">
    <w:name w:val="WW8Num9z1"/>
    <w:qFormat/>
    <w:rsid w:val="00B249C2"/>
  </w:style>
  <w:style w:type="character" w:customStyle="1" w:styleId="WW8Num9z2">
    <w:name w:val="WW8Num9z2"/>
    <w:qFormat/>
    <w:rsid w:val="00B249C2"/>
  </w:style>
  <w:style w:type="character" w:customStyle="1" w:styleId="WW8Num9z3">
    <w:name w:val="WW8Num9z3"/>
    <w:qFormat/>
    <w:rsid w:val="00B249C2"/>
  </w:style>
  <w:style w:type="character" w:customStyle="1" w:styleId="WW8Num9z4">
    <w:name w:val="WW8Num9z4"/>
    <w:qFormat/>
    <w:rsid w:val="00B249C2"/>
  </w:style>
  <w:style w:type="character" w:customStyle="1" w:styleId="WW8Num9z5">
    <w:name w:val="WW8Num9z5"/>
    <w:qFormat/>
    <w:rsid w:val="00B249C2"/>
  </w:style>
  <w:style w:type="character" w:customStyle="1" w:styleId="WW8Num9z6">
    <w:name w:val="WW8Num9z6"/>
    <w:qFormat/>
    <w:rsid w:val="00B249C2"/>
  </w:style>
  <w:style w:type="character" w:customStyle="1" w:styleId="WW8Num9z7">
    <w:name w:val="WW8Num9z7"/>
    <w:qFormat/>
    <w:rsid w:val="00B249C2"/>
  </w:style>
  <w:style w:type="character" w:customStyle="1" w:styleId="WW8Num9z8">
    <w:name w:val="WW8Num9z8"/>
    <w:qFormat/>
    <w:rsid w:val="00B249C2"/>
  </w:style>
  <w:style w:type="character" w:customStyle="1" w:styleId="WW8Num10z0">
    <w:name w:val="WW8Num10z0"/>
    <w:qFormat/>
    <w:rsid w:val="00B249C2"/>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qFormat/>
    <w:rsid w:val="00B249C2"/>
    <w:rPr>
      <w:rFonts w:cs="Times New Roman"/>
    </w:rPr>
  </w:style>
  <w:style w:type="character" w:customStyle="1" w:styleId="WW8Num11z0">
    <w:name w:val="WW8Num11z0"/>
    <w:qFormat/>
    <w:rsid w:val="00B249C2"/>
    <w:rPr>
      <w:rFonts w:ascii="Arial" w:hAnsi="Arial" w:cs="Arial"/>
    </w:rPr>
  </w:style>
  <w:style w:type="character" w:customStyle="1" w:styleId="WW8Num11z1">
    <w:name w:val="WW8Num11z1"/>
    <w:qFormat/>
    <w:rsid w:val="00B249C2"/>
    <w:rPr>
      <w:rFonts w:ascii="Courier New" w:hAnsi="Courier New" w:cs="Courier New"/>
    </w:rPr>
  </w:style>
  <w:style w:type="character" w:customStyle="1" w:styleId="WW8Num11z2">
    <w:name w:val="WW8Num11z2"/>
    <w:qFormat/>
    <w:rsid w:val="00B249C2"/>
    <w:rPr>
      <w:rFonts w:ascii="Wingdings" w:hAnsi="Wingdings" w:cs="Wingdings"/>
    </w:rPr>
  </w:style>
  <w:style w:type="character" w:customStyle="1" w:styleId="WW8Num11z3">
    <w:name w:val="WW8Num11z3"/>
    <w:qFormat/>
    <w:rsid w:val="00B249C2"/>
    <w:rPr>
      <w:rFonts w:ascii="Symbol" w:hAnsi="Symbol" w:cs="Symbol"/>
    </w:rPr>
  </w:style>
  <w:style w:type="character" w:customStyle="1" w:styleId="WW8Num12z0">
    <w:name w:val="WW8Num12z0"/>
    <w:qFormat/>
    <w:rsid w:val="00B249C2"/>
    <w:rPr>
      <w:rFonts w:ascii="Arial" w:hAnsi="Arial" w:cs="Arial"/>
    </w:rPr>
  </w:style>
  <w:style w:type="character" w:customStyle="1" w:styleId="WW8Num12z1">
    <w:name w:val="WW8Num12z1"/>
    <w:qFormat/>
    <w:rsid w:val="00B249C2"/>
    <w:rPr>
      <w:rFonts w:ascii="Courier New" w:hAnsi="Courier New" w:cs="Courier New"/>
    </w:rPr>
  </w:style>
  <w:style w:type="character" w:customStyle="1" w:styleId="WW8Num12z2">
    <w:name w:val="WW8Num12z2"/>
    <w:qFormat/>
    <w:rsid w:val="00B249C2"/>
    <w:rPr>
      <w:rFonts w:ascii="Wingdings" w:hAnsi="Wingdings" w:cs="Wingdings"/>
    </w:rPr>
  </w:style>
  <w:style w:type="character" w:customStyle="1" w:styleId="WW8Num12z3">
    <w:name w:val="WW8Num12z3"/>
    <w:qFormat/>
    <w:rsid w:val="00B249C2"/>
    <w:rPr>
      <w:rFonts w:ascii="Symbol" w:hAnsi="Symbol" w:cs="Symbol"/>
    </w:rPr>
  </w:style>
  <w:style w:type="character" w:customStyle="1" w:styleId="WW8Num13z0">
    <w:name w:val="WW8Num13z0"/>
    <w:qFormat/>
    <w:rsid w:val="00B249C2"/>
  </w:style>
  <w:style w:type="character" w:customStyle="1" w:styleId="WW8Num13z1">
    <w:name w:val="WW8Num13z1"/>
    <w:qFormat/>
    <w:rsid w:val="00B249C2"/>
  </w:style>
  <w:style w:type="character" w:customStyle="1" w:styleId="WW8Num13z2">
    <w:name w:val="WW8Num13z2"/>
    <w:qFormat/>
    <w:rsid w:val="00B249C2"/>
  </w:style>
  <w:style w:type="character" w:customStyle="1" w:styleId="WW8Num13z3">
    <w:name w:val="WW8Num13z3"/>
    <w:qFormat/>
    <w:rsid w:val="00B249C2"/>
  </w:style>
  <w:style w:type="character" w:customStyle="1" w:styleId="WW8Num13z4">
    <w:name w:val="WW8Num13z4"/>
    <w:qFormat/>
    <w:rsid w:val="00B249C2"/>
  </w:style>
  <w:style w:type="character" w:customStyle="1" w:styleId="WW8Num13z5">
    <w:name w:val="WW8Num13z5"/>
    <w:qFormat/>
    <w:rsid w:val="00B249C2"/>
  </w:style>
  <w:style w:type="character" w:customStyle="1" w:styleId="WW8Num13z6">
    <w:name w:val="WW8Num13z6"/>
    <w:qFormat/>
    <w:rsid w:val="00B249C2"/>
  </w:style>
  <w:style w:type="character" w:customStyle="1" w:styleId="WW8Num13z7">
    <w:name w:val="WW8Num13z7"/>
    <w:qFormat/>
    <w:rsid w:val="00B249C2"/>
  </w:style>
  <w:style w:type="character" w:customStyle="1" w:styleId="WW8Num13z8">
    <w:name w:val="WW8Num13z8"/>
    <w:qFormat/>
    <w:rsid w:val="00B249C2"/>
  </w:style>
  <w:style w:type="character" w:customStyle="1" w:styleId="WW8Num14z0">
    <w:name w:val="WW8Num14z0"/>
    <w:qFormat/>
    <w:rsid w:val="00B249C2"/>
    <w:rPr>
      <w:rFonts w:ascii="Arial" w:hAnsi="Arial" w:cs="Arial"/>
    </w:rPr>
  </w:style>
  <w:style w:type="character" w:customStyle="1" w:styleId="WW8Num14z1">
    <w:name w:val="WW8Num14z1"/>
    <w:qFormat/>
    <w:rsid w:val="00B249C2"/>
    <w:rPr>
      <w:rFonts w:ascii="Courier New" w:hAnsi="Courier New" w:cs="Courier New"/>
    </w:rPr>
  </w:style>
  <w:style w:type="character" w:customStyle="1" w:styleId="WW8Num14z2">
    <w:name w:val="WW8Num14z2"/>
    <w:qFormat/>
    <w:rsid w:val="00B249C2"/>
    <w:rPr>
      <w:rFonts w:ascii="Wingdings" w:hAnsi="Wingdings" w:cs="Wingdings"/>
    </w:rPr>
  </w:style>
  <w:style w:type="character" w:customStyle="1" w:styleId="WW8Num14z3">
    <w:name w:val="WW8Num14z3"/>
    <w:qFormat/>
    <w:rsid w:val="00B249C2"/>
    <w:rPr>
      <w:rFonts w:ascii="Symbol" w:hAnsi="Symbol" w:cs="Symbol"/>
    </w:rPr>
  </w:style>
  <w:style w:type="character" w:customStyle="1" w:styleId="WW8Num15z0">
    <w:name w:val="WW8Num15z0"/>
    <w:qFormat/>
    <w:rsid w:val="00B249C2"/>
    <w:rPr>
      <w:rFonts w:ascii="Symbol" w:hAnsi="Symbol" w:cs="Symbol"/>
    </w:rPr>
  </w:style>
  <w:style w:type="character" w:customStyle="1" w:styleId="WW8Num15z1">
    <w:name w:val="WW8Num15z1"/>
    <w:qFormat/>
    <w:rsid w:val="00B249C2"/>
    <w:rPr>
      <w:rFonts w:ascii="Courier New" w:hAnsi="Courier New" w:cs="Courier New"/>
    </w:rPr>
  </w:style>
  <w:style w:type="character" w:customStyle="1" w:styleId="WW8Num15z2">
    <w:name w:val="WW8Num15z2"/>
    <w:qFormat/>
    <w:rsid w:val="00B249C2"/>
    <w:rPr>
      <w:rFonts w:ascii="Wingdings" w:hAnsi="Wingdings" w:cs="Wingdings"/>
    </w:rPr>
  </w:style>
  <w:style w:type="character" w:customStyle="1" w:styleId="WW8Num16z0">
    <w:name w:val="WW8Num16z0"/>
    <w:qFormat/>
    <w:rsid w:val="00B249C2"/>
    <w:rPr>
      <w:rFonts w:ascii="Arial" w:hAnsi="Arial" w:cs="Arial"/>
    </w:rPr>
  </w:style>
  <w:style w:type="character" w:customStyle="1" w:styleId="WW8Num16z1">
    <w:name w:val="WW8Num16z1"/>
    <w:qFormat/>
    <w:rsid w:val="00B249C2"/>
    <w:rPr>
      <w:rFonts w:ascii="Courier New" w:hAnsi="Courier New" w:cs="Courier New"/>
    </w:rPr>
  </w:style>
  <w:style w:type="character" w:customStyle="1" w:styleId="WW8Num16z2">
    <w:name w:val="WW8Num16z2"/>
    <w:qFormat/>
    <w:rsid w:val="00B249C2"/>
    <w:rPr>
      <w:rFonts w:ascii="Wingdings" w:hAnsi="Wingdings" w:cs="Wingdings"/>
    </w:rPr>
  </w:style>
  <w:style w:type="character" w:customStyle="1" w:styleId="WW8Num16z3">
    <w:name w:val="WW8Num16z3"/>
    <w:qFormat/>
    <w:rsid w:val="00B249C2"/>
    <w:rPr>
      <w:rFonts w:ascii="Symbol" w:hAnsi="Symbol" w:cs="Symbol"/>
    </w:rPr>
  </w:style>
  <w:style w:type="character" w:customStyle="1" w:styleId="WW8Num17z0">
    <w:name w:val="WW8Num17z0"/>
    <w:qFormat/>
    <w:rsid w:val="00B249C2"/>
  </w:style>
  <w:style w:type="character" w:customStyle="1" w:styleId="WW8Num17z1">
    <w:name w:val="WW8Num17z1"/>
    <w:qFormat/>
    <w:rsid w:val="00B249C2"/>
  </w:style>
  <w:style w:type="character" w:customStyle="1" w:styleId="WW8Num17z2">
    <w:name w:val="WW8Num17z2"/>
    <w:qFormat/>
    <w:rsid w:val="00B249C2"/>
  </w:style>
  <w:style w:type="character" w:customStyle="1" w:styleId="WW8Num17z3">
    <w:name w:val="WW8Num17z3"/>
    <w:qFormat/>
    <w:rsid w:val="00B249C2"/>
  </w:style>
  <w:style w:type="character" w:customStyle="1" w:styleId="WW8Num17z4">
    <w:name w:val="WW8Num17z4"/>
    <w:qFormat/>
    <w:rsid w:val="00B249C2"/>
  </w:style>
  <w:style w:type="character" w:customStyle="1" w:styleId="WW8Num17z5">
    <w:name w:val="WW8Num17z5"/>
    <w:qFormat/>
    <w:rsid w:val="00B249C2"/>
  </w:style>
  <w:style w:type="character" w:customStyle="1" w:styleId="WW8Num17z6">
    <w:name w:val="WW8Num17z6"/>
    <w:qFormat/>
    <w:rsid w:val="00B249C2"/>
  </w:style>
  <w:style w:type="character" w:customStyle="1" w:styleId="WW8Num17z7">
    <w:name w:val="WW8Num17z7"/>
    <w:qFormat/>
    <w:rsid w:val="00B249C2"/>
  </w:style>
  <w:style w:type="character" w:customStyle="1" w:styleId="WW8Num17z8">
    <w:name w:val="WW8Num17z8"/>
    <w:qFormat/>
    <w:rsid w:val="00B249C2"/>
  </w:style>
  <w:style w:type="character" w:customStyle="1" w:styleId="WW8Num18z0">
    <w:name w:val="WW8Num18z0"/>
    <w:qFormat/>
    <w:rsid w:val="00B249C2"/>
    <w:rPr>
      <w:rFonts w:ascii="Arial" w:hAnsi="Arial" w:cs="Arial"/>
    </w:rPr>
  </w:style>
  <w:style w:type="character" w:customStyle="1" w:styleId="WW8Num18z1">
    <w:name w:val="WW8Num18z1"/>
    <w:qFormat/>
    <w:rsid w:val="00B249C2"/>
    <w:rPr>
      <w:rFonts w:ascii="Courier New" w:hAnsi="Courier New" w:cs="Courier New"/>
    </w:rPr>
  </w:style>
  <w:style w:type="character" w:customStyle="1" w:styleId="WW8Num18z2">
    <w:name w:val="WW8Num18z2"/>
    <w:qFormat/>
    <w:rsid w:val="00B249C2"/>
    <w:rPr>
      <w:rFonts w:ascii="Wingdings" w:hAnsi="Wingdings" w:cs="Wingdings"/>
    </w:rPr>
  </w:style>
  <w:style w:type="character" w:customStyle="1" w:styleId="WW8Num18z3">
    <w:name w:val="WW8Num18z3"/>
    <w:qFormat/>
    <w:rsid w:val="00B249C2"/>
    <w:rPr>
      <w:rFonts w:ascii="Symbol" w:hAnsi="Symbol" w:cs="Symbol"/>
    </w:rPr>
  </w:style>
  <w:style w:type="character" w:customStyle="1" w:styleId="WW8Num19z0">
    <w:name w:val="WW8Num19z0"/>
    <w:qFormat/>
    <w:rsid w:val="00B249C2"/>
    <w:rPr>
      <w:rFonts w:ascii="Arial" w:hAnsi="Arial" w:cs="Arial"/>
    </w:rPr>
  </w:style>
  <w:style w:type="character" w:customStyle="1" w:styleId="WW8Num19z1">
    <w:name w:val="WW8Num19z1"/>
    <w:qFormat/>
    <w:rsid w:val="00B249C2"/>
    <w:rPr>
      <w:rFonts w:ascii="Courier New" w:hAnsi="Courier New" w:cs="Courier New"/>
    </w:rPr>
  </w:style>
  <w:style w:type="character" w:customStyle="1" w:styleId="WW8Num19z2">
    <w:name w:val="WW8Num19z2"/>
    <w:qFormat/>
    <w:rsid w:val="00B249C2"/>
    <w:rPr>
      <w:rFonts w:ascii="Wingdings" w:hAnsi="Wingdings" w:cs="Wingdings"/>
    </w:rPr>
  </w:style>
  <w:style w:type="character" w:customStyle="1" w:styleId="WW8Num19z3">
    <w:name w:val="WW8Num19z3"/>
    <w:qFormat/>
    <w:rsid w:val="00B249C2"/>
    <w:rPr>
      <w:rFonts w:ascii="Symbol" w:hAnsi="Symbol" w:cs="Symbol"/>
    </w:rPr>
  </w:style>
  <w:style w:type="character" w:customStyle="1" w:styleId="WW8Num20z0">
    <w:name w:val="WW8Num20z0"/>
    <w:qFormat/>
    <w:rsid w:val="00B249C2"/>
    <w:rPr>
      <w:rFonts w:ascii="Arial" w:hAnsi="Arial" w:cs="Arial"/>
    </w:rPr>
  </w:style>
  <w:style w:type="character" w:customStyle="1" w:styleId="WW8Num20z1">
    <w:name w:val="WW8Num20z1"/>
    <w:qFormat/>
    <w:rsid w:val="00B249C2"/>
    <w:rPr>
      <w:rFonts w:ascii="Courier New" w:hAnsi="Courier New" w:cs="Courier New"/>
    </w:rPr>
  </w:style>
  <w:style w:type="character" w:customStyle="1" w:styleId="WW8Num20z2">
    <w:name w:val="WW8Num20z2"/>
    <w:qFormat/>
    <w:rsid w:val="00B249C2"/>
    <w:rPr>
      <w:rFonts w:ascii="Wingdings" w:hAnsi="Wingdings" w:cs="Wingdings"/>
    </w:rPr>
  </w:style>
  <w:style w:type="character" w:customStyle="1" w:styleId="WW8Num20z3">
    <w:name w:val="WW8Num20z3"/>
    <w:qFormat/>
    <w:rsid w:val="00B249C2"/>
    <w:rPr>
      <w:rFonts w:ascii="Symbol" w:hAnsi="Symbol" w:cs="Symbol"/>
    </w:rPr>
  </w:style>
  <w:style w:type="character" w:customStyle="1" w:styleId="WW8Num21z0">
    <w:name w:val="WW8Num21z0"/>
    <w:qFormat/>
    <w:rsid w:val="00B249C2"/>
    <w:rPr>
      <w:rFonts w:ascii="Arial" w:hAnsi="Arial" w:cs="Arial"/>
    </w:rPr>
  </w:style>
  <w:style w:type="character" w:customStyle="1" w:styleId="WW8Num21z1">
    <w:name w:val="WW8Num21z1"/>
    <w:qFormat/>
    <w:rsid w:val="00B249C2"/>
    <w:rPr>
      <w:rFonts w:ascii="Courier New" w:hAnsi="Courier New" w:cs="Courier New"/>
    </w:rPr>
  </w:style>
  <w:style w:type="character" w:customStyle="1" w:styleId="WW8Num21z2">
    <w:name w:val="WW8Num21z2"/>
    <w:qFormat/>
    <w:rsid w:val="00B249C2"/>
    <w:rPr>
      <w:rFonts w:ascii="Wingdings" w:hAnsi="Wingdings" w:cs="Wingdings"/>
    </w:rPr>
  </w:style>
  <w:style w:type="character" w:customStyle="1" w:styleId="WW8Num21z3">
    <w:name w:val="WW8Num21z3"/>
    <w:qFormat/>
    <w:rsid w:val="00B249C2"/>
    <w:rPr>
      <w:rFonts w:ascii="Symbol" w:hAnsi="Symbol" w:cs="Symbol"/>
    </w:rPr>
  </w:style>
  <w:style w:type="character" w:customStyle="1" w:styleId="WW8Num22z0">
    <w:name w:val="WW8Num22z0"/>
    <w:qFormat/>
    <w:rsid w:val="00B249C2"/>
  </w:style>
  <w:style w:type="character" w:customStyle="1" w:styleId="WW8Num22z1">
    <w:name w:val="WW8Num22z1"/>
    <w:qFormat/>
    <w:rsid w:val="00B249C2"/>
  </w:style>
  <w:style w:type="character" w:customStyle="1" w:styleId="WW8Num22z2">
    <w:name w:val="WW8Num22z2"/>
    <w:qFormat/>
    <w:rsid w:val="00B249C2"/>
  </w:style>
  <w:style w:type="character" w:customStyle="1" w:styleId="WW8Num22z3">
    <w:name w:val="WW8Num22z3"/>
    <w:qFormat/>
    <w:rsid w:val="00B249C2"/>
  </w:style>
  <w:style w:type="character" w:customStyle="1" w:styleId="WW8Num22z4">
    <w:name w:val="WW8Num22z4"/>
    <w:qFormat/>
    <w:rsid w:val="00B249C2"/>
  </w:style>
  <w:style w:type="character" w:customStyle="1" w:styleId="WW8Num22z5">
    <w:name w:val="WW8Num22z5"/>
    <w:qFormat/>
    <w:rsid w:val="00B249C2"/>
  </w:style>
  <w:style w:type="character" w:customStyle="1" w:styleId="WW8Num22z6">
    <w:name w:val="WW8Num22z6"/>
    <w:qFormat/>
    <w:rsid w:val="00B249C2"/>
  </w:style>
  <w:style w:type="character" w:customStyle="1" w:styleId="WW8Num22z7">
    <w:name w:val="WW8Num22z7"/>
    <w:qFormat/>
    <w:rsid w:val="00B249C2"/>
  </w:style>
  <w:style w:type="character" w:customStyle="1" w:styleId="WW8Num22z8">
    <w:name w:val="WW8Num22z8"/>
    <w:qFormat/>
    <w:rsid w:val="00B249C2"/>
  </w:style>
  <w:style w:type="character" w:customStyle="1" w:styleId="WW8Num23z0">
    <w:name w:val="WW8Num23z0"/>
    <w:qFormat/>
    <w:rsid w:val="00B249C2"/>
  </w:style>
  <w:style w:type="character" w:customStyle="1" w:styleId="WW8Num23z1">
    <w:name w:val="WW8Num23z1"/>
    <w:qFormat/>
    <w:rsid w:val="00B249C2"/>
  </w:style>
  <w:style w:type="character" w:customStyle="1" w:styleId="WW8Num23z2">
    <w:name w:val="WW8Num23z2"/>
    <w:qFormat/>
    <w:rsid w:val="00B249C2"/>
  </w:style>
  <w:style w:type="character" w:customStyle="1" w:styleId="WW8Num23z3">
    <w:name w:val="WW8Num23z3"/>
    <w:qFormat/>
    <w:rsid w:val="00B249C2"/>
  </w:style>
  <w:style w:type="character" w:customStyle="1" w:styleId="WW8Num23z4">
    <w:name w:val="WW8Num23z4"/>
    <w:qFormat/>
    <w:rsid w:val="00B249C2"/>
  </w:style>
  <w:style w:type="character" w:customStyle="1" w:styleId="WW8Num23z5">
    <w:name w:val="WW8Num23z5"/>
    <w:qFormat/>
    <w:rsid w:val="00B249C2"/>
  </w:style>
  <w:style w:type="character" w:customStyle="1" w:styleId="WW8Num23z6">
    <w:name w:val="WW8Num23z6"/>
    <w:qFormat/>
    <w:rsid w:val="00B249C2"/>
  </w:style>
  <w:style w:type="character" w:customStyle="1" w:styleId="WW8Num23z7">
    <w:name w:val="WW8Num23z7"/>
    <w:qFormat/>
    <w:rsid w:val="00B249C2"/>
  </w:style>
  <w:style w:type="character" w:customStyle="1" w:styleId="WW8Num23z8">
    <w:name w:val="WW8Num23z8"/>
    <w:qFormat/>
    <w:rsid w:val="00B249C2"/>
  </w:style>
  <w:style w:type="character" w:customStyle="1" w:styleId="WW8Num24z0">
    <w:name w:val="WW8Num24z0"/>
    <w:qFormat/>
    <w:rsid w:val="00B249C2"/>
    <w:rPr>
      <w:rFonts w:ascii="Arial" w:hAnsi="Arial" w:cs="Arial"/>
    </w:rPr>
  </w:style>
  <w:style w:type="character" w:customStyle="1" w:styleId="WW8Num24z1">
    <w:name w:val="WW8Num24z1"/>
    <w:qFormat/>
    <w:rsid w:val="00B249C2"/>
    <w:rPr>
      <w:rFonts w:ascii="Courier New" w:hAnsi="Courier New" w:cs="Courier New"/>
    </w:rPr>
  </w:style>
  <w:style w:type="character" w:customStyle="1" w:styleId="WW8Num24z2">
    <w:name w:val="WW8Num24z2"/>
    <w:qFormat/>
    <w:rsid w:val="00B249C2"/>
    <w:rPr>
      <w:rFonts w:ascii="Wingdings" w:hAnsi="Wingdings" w:cs="Wingdings"/>
    </w:rPr>
  </w:style>
  <w:style w:type="character" w:customStyle="1" w:styleId="WW8Num24z3">
    <w:name w:val="WW8Num24z3"/>
    <w:qFormat/>
    <w:rsid w:val="00B249C2"/>
    <w:rPr>
      <w:rFonts w:ascii="Symbol" w:hAnsi="Symbol" w:cs="Symbol"/>
    </w:rPr>
  </w:style>
  <w:style w:type="character" w:customStyle="1" w:styleId="WW8Num25z0">
    <w:name w:val="WW8Num25z0"/>
    <w:qFormat/>
    <w:rsid w:val="00B249C2"/>
    <w:rPr>
      <w:rFonts w:ascii="Arial" w:hAnsi="Arial" w:cs="Arial"/>
    </w:rPr>
  </w:style>
  <w:style w:type="character" w:customStyle="1" w:styleId="WW8Num25z1">
    <w:name w:val="WW8Num25z1"/>
    <w:qFormat/>
    <w:rsid w:val="00B249C2"/>
    <w:rPr>
      <w:rFonts w:ascii="Courier New" w:hAnsi="Courier New" w:cs="Courier New"/>
    </w:rPr>
  </w:style>
  <w:style w:type="character" w:customStyle="1" w:styleId="WW8Num25z2">
    <w:name w:val="WW8Num25z2"/>
    <w:qFormat/>
    <w:rsid w:val="00B249C2"/>
    <w:rPr>
      <w:rFonts w:ascii="Wingdings" w:hAnsi="Wingdings" w:cs="Wingdings"/>
    </w:rPr>
  </w:style>
  <w:style w:type="character" w:customStyle="1" w:styleId="WW8Num25z3">
    <w:name w:val="WW8Num25z3"/>
    <w:qFormat/>
    <w:rsid w:val="00B249C2"/>
    <w:rPr>
      <w:rFonts w:ascii="Symbol" w:hAnsi="Symbol" w:cs="Symbol"/>
    </w:rPr>
  </w:style>
  <w:style w:type="character" w:customStyle="1" w:styleId="WW8Num26z0">
    <w:name w:val="WW8Num26z0"/>
    <w:qFormat/>
    <w:rsid w:val="00B249C2"/>
  </w:style>
  <w:style w:type="character" w:customStyle="1" w:styleId="WW8Num26z1">
    <w:name w:val="WW8Num26z1"/>
    <w:qFormat/>
    <w:rsid w:val="00B249C2"/>
  </w:style>
  <w:style w:type="character" w:customStyle="1" w:styleId="WW8Num26z2">
    <w:name w:val="WW8Num26z2"/>
    <w:qFormat/>
    <w:rsid w:val="00B249C2"/>
  </w:style>
  <w:style w:type="character" w:customStyle="1" w:styleId="WW8Num26z3">
    <w:name w:val="WW8Num26z3"/>
    <w:qFormat/>
    <w:rsid w:val="00B249C2"/>
  </w:style>
  <w:style w:type="character" w:customStyle="1" w:styleId="WW8Num26z4">
    <w:name w:val="WW8Num26z4"/>
    <w:qFormat/>
    <w:rsid w:val="00B249C2"/>
  </w:style>
  <w:style w:type="character" w:customStyle="1" w:styleId="WW8Num26z5">
    <w:name w:val="WW8Num26z5"/>
    <w:qFormat/>
    <w:rsid w:val="00B249C2"/>
  </w:style>
  <w:style w:type="character" w:customStyle="1" w:styleId="WW8Num26z6">
    <w:name w:val="WW8Num26z6"/>
    <w:qFormat/>
    <w:rsid w:val="00B249C2"/>
  </w:style>
  <w:style w:type="character" w:customStyle="1" w:styleId="WW8Num26z7">
    <w:name w:val="WW8Num26z7"/>
    <w:qFormat/>
    <w:rsid w:val="00B249C2"/>
  </w:style>
  <w:style w:type="character" w:customStyle="1" w:styleId="WW8Num26z8">
    <w:name w:val="WW8Num26z8"/>
    <w:qFormat/>
    <w:rsid w:val="00B249C2"/>
  </w:style>
  <w:style w:type="character" w:customStyle="1" w:styleId="WW8Num27z0">
    <w:name w:val="WW8Num27z0"/>
    <w:qFormat/>
    <w:rsid w:val="00B249C2"/>
    <w:rPr>
      <w:rFonts w:ascii="Arial" w:hAnsi="Arial" w:cs="Arial"/>
    </w:rPr>
  </w:style>
  <w:style w:type="character" w:customStyle="1" w:styleId="WW8Num27z1">
    <w:name w:val="WW8Num27z1"/>
    <w:qFormat/>
    <w:rsid w:val="00B249C2"/>
    <w:rPr>
      <w:rFonts w:ascii="Courier New" w:hAnsi="Courier New" w:cs="Courier New"/>
    </w:rPr>
  </w:style>
  <w:style w:type="character" w:customStyle="1" w:styleId="WW8Num27z2">
    <w:name w:val="WW8Num27z2"/>
    <w:qFormat/>
    <w:rsid w:val="00B249C2"/>
    <w:rPr>
      <w:rFonts w:ascii="Wingdings" w:hAnsi="Wingdings" w:cs="Wingdings"/>
    </w:rPr>
  </w:style>
  <w:style w:type="character" w:customStyle="1" w:styleId="WW8Num27z3">
    <w:name w:val="WW8Num27z3"/>
    <w:qFormat/>
    <w:rsid w:val="00B249C2"/>
    <w:rPr>
      <w:rFonts w:ascii="Symbol" w:hAnsi="Symbol" w:cs="Symbol"/>
    </w:rPr>
  </w:style>
  <w:style w:type="character" w:customStyle="1" w:styleId="WW8Num28z0">
    <w:name w:val="WW8Num28z0"/>
    <w:qFormat/>
    <w:rsid w:val="00B249C2"/>
    <w:rPr>
      <w:rFonts w:ascii="Arial" w:hAnsi="Arial" w:cs="Arial"/>
    </w:rPr>
  </w:style>
  <w:style w:type="character" w:customStyle="1" w:styleId="WW8Num28z1">
    <w:name w:val="WW8Num28z1"/>
    <w:qFormat/>
    <w:rsid w:val="00B249C2"/>
    <w:rPr>
      <w:rFonts w:ascii="Courier New" w:hAnsi="Courier New" w:cs="Courier New"/>
    </w:rPr>
  </w:style>
  <w:style w:type="character" w:customStyle="1" w:styleId="WW8Num28z2">
    <w:name w:val="WW8Num28z2"/>
    <w:qFormat/>
    <w:rsid w:val="00B249C2"/>
    <w:rPr>
      <w:rFonts w:ascii="Wingdings" w:hAnsi="Wingdings" w:cs="Wingdings"/>
    </w:rPr>
  </w:style>
  <w:style w:type="character" w:customStyle="1" w:styleId="WW8Num28z3">
    <w:name w:val="WW8Num28z3"/>
    <w:qFormat/>
    <w:rsid w:val="00B249C2"/>
    <w:rPr>
      <w:rFonts w:ascii="Symbol" w:hAnsi="Symbol" w:cs="Symbol"/>
    </w:rPr>
  </w:style>
  <w:style w:type="character" w:customStyle="1" w:styleId="WW8Num29z0">
    <w:name w:val="WW8Num29z0"/>
    <w:qFormat/>
    <w:rsid w:val="00B249C2"/>
    <w:rPr>
      <w:rFonts w:ascii="Symbol" w:hAnsi="Symbol" w:cs="Symbol"/>
    </w:rPr>
  </w:style>
  <w:style w:type="character" w:customStyle="1" w:styleId="WW8Num29z1">
    <w:name w:val="WW8Num29z1"/>
    <w:qFormat/>
    <w:rsid w:val="00B249C2"/>
    <w:rPr>
      <w:rFonts w:ascii="Courier New" w:hAnsi="Courier New" w:cs="Courier New"/>
    </w:rPr>
  </w:style>
  <w:style w:type="character" w:customStyle="1" w:styleId="WW8Num29z2">
    <w:name w:val="WW8Num29z2"/>
    <w:qFormat/>
    <w:rsid w:val="00B249C2"/>
    <w:rPr>
      <w:rFonts w:ascii="Wingdings" w:hAnsi="Wingdings" w:cs="Wingdings"/>
    </w:rPr>
  </w:style>
  <w:style w:type="character" w:customStyle="1" w:styleId="Bekezdsalapbettpusa1">
    <w:name w:val="Bekezdés alapbetűtípusa1"/>
    <w:qFormat/>
    <w:rsid w:val="00B249C2"/>
  </w:style>
  <w:style w:type="character" w:customStyle="1" w:styleId="lfejChar">
    <w:name w:val="Élőfej Char"/>
    <w:qFormat/>
    <w:rsid w:val="00B249C2"/>
    <w:rPr>
      <w:sz w:val="22"/>
      <w:szCs w:val="22"/>
    </w:rPr>
  </w:style>
  <w:style w:type="character" w:customStyle="1" w:styleId="llbChar">
    <w:name w:val="Élőláb Char"/>
    <w:qFormat/>
    <w:rsid w:val="00B249C2"/>
    <w:rPr>
      <w:sz w:val="22"/>
      <w:szCs w:val="22"/>
    </w:rPr>
  </w:style>
  <w:style w:type="character" w:customStyle="1" w:styleId="BuborkszvegChar">
    <w:name w:val="Buborékszöveg Char"/>
    <w:qFormat/>
    <w:rsid w:val="00B249C2"/>
    <w:rPr>
      <w:rFonts w:ascii="Tahoma" w:hAnsi="Tahoma" w:cs="Tahoma"/>
      <w:sz w:val="16"/>
      <w:szCs w:val="16"/>
    </w:rPr>
  </w:style>
  <w:style w:type="character" w:customStyle="1" w:styleId="Internet-hivatkozs">
    <w:name w:val="Internet-hivatkozás"/>
    <w:rsid w:val="00B249C2"/>
    <w:rPr>
      <w:color w:val="0000FF"/>
      <w:u w:val="single"/>
    </w:rPr>
  </w:style>
  <w:style w:type="character" w:styleId="Oldalszm">
    <w:name w:val="page number"/>
    <w:basedOn w:val="Bekezdsalapbettpusa1"/>
    <w:qFormat/>
    <w:rsid w:val="00B249C2"/>
  </w:style>
  <w:style w:type="character" w:customStyle="1" w:styleId="Szvegtrzs">
    <w:name w:val="Szövegtörzs_"/>
    <w:qFormat/>
    <w:rsid w:val="00B249C2"/>
    <w:rPr>
      <w:sz w:val="23"/>
      <w:szCs w:val="23"/>
      <w:lang w:bidi="ar-SA"/>
    </w:rPr>
  </w:style>
  <w:style w:type="character" w:customStyle="1" w:styleId="Szvegtrzs1">
    <w:name w:val="Szövegtörzs1"/>
    <w:qFormat/>
    <w:rsid w:val="00B249C2"/>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qFormat/>
    <w:rsid w:val="00B249C2"/>
    <w:rPr>
      <w:i/>
      <w:iCs/>
      <w:sz w:val="23"/>
      <w:szCs w:val="23"/>
      <w:lang w:bidi="ar-SA"/>
    </w:rPr>
  </w:style>
  <w:style w:type="character" w:customStyle="1" w:styleId="Szvegtrzs30">
    <w:name w:val="Szövegtörzs (3)"/>
    <w:qFormat/>
    <w:rsid w:val="00B249C2"/>
    <w:rPr>
      <w:i/>
      <w:iCs/>
      <w:color w:val="000000"/>
      <w:spacing w:val="0"/>
      <w:w w:val="100"/>
      <w:position w:val="0"/>
      <w:sz w:val="23"/>
      <w:szCs w:val="23"/>
      <w:u w:val="single"/>
      <w:vertAlign w:val="baseline"/>
      <w:lang w:val="hu-HU" w:bidi="ar-SA"/>
    </w:rPr>
  </w:style>
  <w:style w:type="character" w:customStyle="1" w:styleId="SzvegtrzsDlt">
    <w:name w:val="Szövegtörzs + Dőlt"/>
    <w:qFormat/>
    <w:rsid w:val="00B249C2"/>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qFormat/>
    <w:rsid w:val="00B249C2"/>
    <w:rPr>
      <w:b/>
      <w:bCs/>
      <w:sz w:val="23"/>
      <w:szCs w:val="23"/>
      <w:lang w:bidi="ar-SA"/>
    </w:rPr>
  </w:style>
  <w:style w:type="character" w:customStyle="1" w:styleId="SzvegtrzsFlkvr">
    <w:name w:val="Szövegtörzs + Félkövér"/>
    <w:qFormat/>
    <w:rsid w:val="00B249C2"/>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qFormat/>
    <w:rsid w:val="00B249C2"/>
    <w:rPr>
      <w:b/>
      <w:bCs/>
      <w:sz w:val="23"/>
      <w:szCs w:val="23"/>
      <w:lang w:bidi="ar-SA"/>
    </w:rPr>
  </w:style>
  <w:style w:type="character" w:customStyle="1" w:styleId="Cmsor2Char">
    <w:name w:val="Címsor 2 Char"/>
    <w:qFormat/>
    <w:rsid w:val="00B249C2"/>
    <w:rPr>
      <w:rFonts w:ascii="Calibri Light" w:eastAsia="Times New Roman" w:hAnsi="Calibri Light" w:cs="Times New Roman"/>
      <w:b/>
      <w:bCs/>
      <w:i/>
      <w:iCs/>
      <w:sz w:val="28"/>
      <w:szCs w:val="28"/>
    </w:rPr>
  </w:style>
  <w:style w:type="character" w:customStyle="1" w:styleId="ListLabel1">
    <w:name w:val="ListLabel 1"/>
    <w:qFormat/>
    <w:rsid w:val="00750D79"/>
    <w:rPr>
      <w:rFonts w:ascii="Arial" w:eastAsia="Calibri" w:hAnsi="Arial" w:cs="Arial"/>
    </w:rPr>
  </w:style>
  <w:style w:type="character" w:customStyle="1" w:styleId="ListLabel2">
    <w:name w:val="ListLabel 2"/>
    <w:qFormat/>
    <w:rsid w:val="00750D79"/>
    <w:rPr>
      <w:rFonts w:cs="Courier New"/>
    </w:rPr>
  </w:style>
  <w:style w:type="character" w:customStyle="1" w:styleId="ListLabel3">
    <w:name w:val="ListLabel 3"/>
    <w:qFormat/>
    <w:rsid w:val="00750D79"/>
    <w:rPr>
      <w:rFonts w:ascii="Arial" w:hAnsi="Arial" w:cs="Arial"/>
    </w:rPr>
  </w:style>
  <w:style w:type="character" w:customStyle="1" w:styleId="ListLabel4">
    <w:name w:val="ListLabel 4"/>
    <w:qFormat/>
    <w:rsid w:val="00750D79"/>
    <w:rPr>
      <w:rFonts w:cs="Courier New"/>
    </w:rPr>
  </w:style>
  <w:style w:type="character" w:customStyle="1" w:styleId="ListLabel5">
    <w:name w:val="ListLabel 5"/>
    <w:qFormat/>
    <w:rsid w:val="00750D79"/>
    <w:rPr>
      <w:rFonts w:cs="Wingdings"/>
    </w:rPr>
  </w:style>
  <w:style w:type="character" w:customStyle="1" w:styleId="ListLabel6">
    <w:name w:val="ListLabel 6"/>
    <w:qFormat/>
    <w:rsid w:val="00750D79"/>
    <w:rPr>
      <w:rFonts w:cs="Symbol"/>
    </w:rPr>
  </w:style>
  <w:style w:type="paragraph" w:customStyle="1" w:styleId="Cmsor">
    <w:name w:val="Címsor"/>
    <w:basedOn w:val="Norml"/>
    <w:next w:val="Szvegtrzs0"/>
    <w:qFormat/>
    <w:rsid w:val="00B249C2"/>
    <w:pPr>
      <w:spacing w:after="0" w:line="240" w:lineRule="auto"/>
      <w:jc w:val="center"/>
    </w:pPr>
    <w:rPr>
      <w:rFonts w:ascii="Times New Roman" w:eastAsia="Times New Roman" w:hAnsi="Times New Roman"/>
      <w:b/>
      <w:sz w:val="28"/>
      <w:szCs w:val="20"/>
    </w:rPr>
  </w:style>
  <w:style w:type="paragraph" w:styleId="Szvegtrzs0">
    <w:name w:val="Body Text"/>
    <w:basedOn w:val="Norml"/>
    <w:rsid w:val="00B249C2"/>
    <w:pPr>
      <w:widowControl w:val="0"/>
    </w:pPr>
    <w:rPr>
      <w:rFonts w:ascii="Times New Roman" w:eastAsia="Times New Roman" w:hAnsi="Times New Roman"/>
      <w:szCs w:val="20"/>
      <w:lang w:eastAsia="hu-HU"/>
    </w:rPr>
  </w:style>
  <w:style w:type="paragraph" w:styleId="Lista">
    <w:name w:val="List"/>
    <w:basedOn w:val="Szvegtrzs0"/>
    <w:rsid w:val="00B249C2"/>
  </w:style>
  <w:style w:type="paragraph" w:customStyle="1" w:styleId="Felirat">
    <w:name w:val="Felirat"/>
    <w:basedOn w:val="Norml"/>
    <w:rsid w:val="00750D79"/>
    <w:pPr>
      <w:suppressLineNumbers/>
      <w:spacing w:before="120" w:after="120"/>
    </w:pPr>
    <w:rPr>
      <w:rFonts w:cs="Mangal"/>
      <w:i/>
      <w:iCs/>
      <w:sz w:val="24"/>
      <w:szCs w:val="24"/>
    </w:rPr>
  </w:style>
  <w:style w:type="paragraph" w:customStyle="1" w:styleId="Trgymutat">
    <w:name w:val="Tárgymutató"/>
    <w:basedOn w:val="Norml"/>
    <w:qFormat/>
    <w:rsid w:val="00B249C2"/>
    <w:pPr>
      <w:suppressLineNumbers/>
    </w:pPr>
  </w:style>
  <w:style w:type="paragraph" w:styleId="Kpalrs">
    <w:name w:val="caption"/>
    <w:basedOn w:val="Norml"/>
    <w:qFormat/>
    <w:rsid w:val="00B249C2"/>
    <w:pPr>
      <w:suppressLineNumbers/>
      <w:spacing w:before="120" w:after="120"/>
    </w:pPr>
    <w:rPr>
      <w:i/>
      <w:iCs/>
      <w:sz w:val="24"/>
      <w:szCs w:val="24"/>
    </w:rPr>
  </w:style>
  <w:style w:type="paragraph" w:customStyle="1" w:styleId="Default">
    <w:name w:val="Default"/>
    <w:qFormat/>
    <w:rsid w:val="00B249C2"/>
    <w:pPr>
      <w:suppressAutoHyphens/>
    </w:pPr>
    <w:rPr>
      <w:color w:val="000000"/>
      <w:sz w:val="24"/>
      <w:szCs w:val="24"/>
      <w:lang w:eastAsia="zh-CN"/>
    </w:rPr>
  </w:style>
  <w:style w:type="paragraph" w:styleId="lfej">
    <w:name w:val="header"/>
    <w:basedOn w:val="Norml"/>
    <w:rsid w:val="00B249C2"/>
    <w:pPr>
      <w:tabs>
        <w:tab w:val="center" w:pos="4536"/>
        <w:tab w:val="right" w:pos="9072"/>
      </w:tabs>
    </w:pPr>
  </w:style>
  <w:style w:type="paragraph" w:styleId="llb">
    <w:name w:val="footer"/>
    <w:basedOn w:val="Norml"/>
    <w:rsid w:val="00B249C2"/>
    <w:pPr>
      <w:tabs>
        <w:tab w:val="center" w:pos="4536"/>
        <w:tab w:val="right" w:pos="9072"/>
      </w:tabs>
    </w:pPr>
  </w:style>
  <w:style w:type="paragraph" w:styleId="Buborkszveg">
    <w:name w:val="Balloon Text"/>
    <w:basedOn w:val="Norml"/>
    <w:qFormat/>
    <w:rsid w:val="00B249C2"/>
    <w:pPr>
      <w:spacing w:after="0" w:line="240" w:lineRule="auto"/>
    </w:pPr>
    <w:rPr>
      <w:rFonts w:ascii="Tahoma" w:hAnsi="Tahoma" w:cs="Tahoma"/>
      <w:sz w:val="16"/>
      <w:szCs w:val="16"/>
    </w:rPr>
  </w:style>
  <w:style w:type="paragraph" w:customStyle="1" w:styleId="BasicParagraph">
    <w:name w:val="[Basic Paragraph]"/>
    <w:basedOn w:val="Norml"/>
    <w:qFormat/>
    <w:rsid w:val="00B249C2"/>
    <w:pPr>
      <w:spacing w:after="0" w:line="288" w:lineRule="auto"/>
      <w:textAlignment w:val="center"/>
    </w:pPr>
    <w:rPr>
      <w:rFonts w:ascii="Times New Roman" w:hAnsi="Times New Roman"/>
      <w:color w:val="000000"/>
      <w:sz w:val="24"/>
      <w:szCs w:val="24"/>
      <w:lang w:val="en-US"/>
    </w:rPr>
  </w:style>
  <w:style w:type="paragraph" w:styleId="NormlWeb">
    <w:name w:val="Normal (Web)"/>
    <w:basedOn w:val="Norml"/>
    <w:qFormat/>
    <w:rsid w:val="00B249C2"/>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qFormat/>
    <w:rsid w:val="00B249C2"/>
    <w:rPr>
      <w:color w:val="00000A"/>
    </w:rPr>
  </w:style>
  <w:style w:type="paragraph" w:customStyle="1" w:styleId="Szvegtrzs31">
    <w:name w:val="Szövegtörzs 31"/>
    <w:basedOn w:val="Default"/>
    <w:next w:val="Default"/>
    <w:qFormat/>
    <w:rsid w:val="00B249C2"/>
    <w:rPr>
      <w:color w:val="00000A"/>
    </w:rPr>
  </w:style>
  <w:style w:type="paragraph" w:customStyle="1" w:styleId="Szvegtrzsbehzssal21">
    <w:name w:val="Szövegtörzs behúzással 21"/>
    <w:basedOn w:val="Norml"/>
    <w:qFormat/>
    <w:rsid w:val="00B249C2"/>
    <w:pPr>
      <w:spacing w:after="120" w:line="480" w:lineRule="auto"/>
      <w:ind w:left="283"/>
    </w:pPr>
    <w:rPr>
      <w:rFonts w:ascii="Times New Roman" w:eastAsia="Times New Roman" w:hAnsi="Times New Roman"/>
      <w:sz w:val="24"/>
      <w:szCs w:val="24"/>
    </w:rPr>
  </w:style>
  <w:style w:type="paragraph" w:customStyle="1" w:styleId="Szvegtrzsbehzsa">
    <w:name w:val="Szövegtörzs behúzása"/>
    <w:basedOn w:val="Norml"/>
    <w:rsid w:val="00B249C2"/>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qFormat/>
    <w:rsid w:val="00B249C2"/>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qFormat/>
    <w:rsid w:val="00B249C2"/>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qFormat/>
    <w:rsid w:val="00B249C2"/>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qFormat/>
    <w:rsid w:val="00B249C2"/>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qFormat/>
    <w:rsid w:val="00B249C2"/>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qFormat/>
    <w:rsid w:val="00B249C2"/>
    <w:pPr>
      <w:suppressAutoHyphens/>
    </w:pPr>
    <w:rPr>
      <w:color w:val="000000"/>
      <w:sz w:val="24"/>
      <w:szCs w:val="24"/>
      <w:lang w:eastAsia="zh-CN"/>
    </w:rPr>
  </w:style>
  <w:style w:type="paragraph" w:customStyle="1" w:styleId="Cmsor11">
    <w:name w:val="Címsor 11"/>
    <w:qFormat/>
    <w:rsid w:val="00B249C2"/>
    <w:pPr>
      <w:keepNext/>
      <w:tabs>
        <w:tab w:val="left" w:pos="432"/>
      </w:tabs>
      <w:suppressAutoHyphens/>
      <w:ind w:left="432" w:hanging="432"/>
      <w:jc w:val="both"/>
    </w:pPr>
    <w:rPr>
      <w:color w:val="000000"/>
      <w:sz w:val="28"/>
      <w:szCs w:val="28"/>
      <w:lang w:eastAsia="zh-CN"/>
    </w:rPr>
  </w:style>
  <w:style w:type="paragraph" w:customStyle="1" w:styleId="FreeForm">
    <w:name w:val="Free Form"/>
    <w:qFormat/>
    <w:rsid w:val="00B249C2"/>
    <w:pPr>
      <w:suppressAutoHyphens/>
    </w:pPr>
    <w:rPr>
      <w:rFonts w:eastAsia="Arial Unicode MS" w:cs="Arial Unicode MS"/>
      <w:color w:val="000000"/>
      <w:sz w:val="22"/>
      <w:lang w:eastAsia="zh-CN"/>
    </w:rPr>
  </w:style>
  <w:style w:type="paragraph" w:customStyle="1" w:styleId="Tblzattartalom">
    <w:name w:val="Táblázattartalom"/>
    <w:basedOn w:val="Norml"/>
    <w:qFormat/>
    <w:rsid w:val="00B249C2"/>
    <w:pPr>
      <w:suppressLineNumbers/>
    </w:pPr>
  </w:style>
  <w:style w:type="paragraph" w:customStyle="1" w:styleId="Tblzatfejlc">
    <w:name w:val="Táblázatfejléc"/>
    <w:basedOn w:val="Tblzattartalom"/>
    <w:qFormat/>
    <w:rsid w:val="00B249C2"/>
    <w:pPr>
      <w:jc w:val="center"/>
    </w:pPr>
    <w:rPr>
      <w:b/>
      <w:bCs/>
    </w:rPr>
  </w:style>
  <w:style w:type="paragraph" w:customStyle="1" w:styleId="FrameContents">
    <w:name w:val="Frame Contents"/>
    <w:basedOn w:val="Norml"/>
    <w:qFormat/>
    <w:rsid w:val="00B249C2"/>
  </w:style>
  <w:style w:type="paragraph" w:styleId="Listaszerbekezds">
    <w:name w:val="List Paragraph"/>
    <w:basedOn w:val="Norml"/>
    <w:uiPriority w:val="34"/>
    <w:qFormat/>
    <w:rsid w:val="003C25D6"/>
    <w:pPr>
      <w:ind w:left="720"/>
      <w:contextualSpacing/>
    </w:pPr>
  </w:style>
  <w:style w:type="paragraph" w:customStyle="1" w:styleId="Kerettartalom">
    <w:name w:val="Kerettartalom"/>
    <w:basedOn w:val="Norml"/>
    <w:qFormat/>
    <w:rsid w:val="00750D79"/>
  </w:style>
  <w:style w:type="paragraph" w:customStyle="1" w:styleId="FCm">
    <w:name w:val="FôCím"/>
    <w:basedOn w:val="Norml"/>
    <w:uiPriority w:val="99"/>
    <w:rsid w:val="00090983"/>
    <w:pPr>
      <w:suppressAutoHyphens w:val="0"/>
      <w:autoSpaceDE w:val="0"/>
      <w:autoSpaceDN w:val="0"/>
      <w:spacing w:before="480" w:after="240" w:line="240" w:lineRule="auto"/>
      <w:jc w:val="center"/>
    </w:pPr>
    <w:rPr>
      <w:rFonts w:ascii="Times New Roman" w:hAnsi="Times New Roman"/>
      <w:b/>
      <w:bCs/>
      <w:color w:val="auto"/>
      <w:sz w:val="28"/>
      <w:szCs w:val="28"/>
      <w:lang w:eastAsia="hu-HU"/>
    </w:rPr>
  </w:style>
  <w:style w:type="character" w:styleId="Hiperhivatkozs">
    <w:name w:val="Hyperlink"/>
    <w:basedOn w:val="Bekezdsalapbettpusa"/>
    <w:uiPriority w:val="99"/>
    <w:unhideWhenUsed/>
    <w:rsid w:val="00BA04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5287">
      <w:bodyDiv w:val="1"/>
      <w:marLeft w:val="0"/>
      <w:marRight w:val="0"/>
      <w:marTop w:val="0"/>
      <w:marBottom w:val="0"/>
      <w:divBdr>
        <w:top w:val="none" w:sz="0" w:space="0" w:color="auto"/>
        <w:left w:val="none" w:sz="0" w:space="0" w:color="auto"/>
        <w:bottom w:val="none" w:sz="0" w:space="0" w:color="auto"/>
        <w:right w:val="none" w:sz="0" w:space="0" w:color="auto"/>
      </w:divBdr>
    </w:div>
    <w:div w:id="220216952">
      <w:bodyDiv w:val="1"/>
      <w:marLeft w:val="0"/>
      <w:marRight w:val="0"/>
      <w:marTop w:val="0"/>
      <w:marBottom w:val="0"/>
      <w:divBdr>
        <w:top w:val="none" w:sz="0" w:space="0" w:color="auto"/>
        <w:left w:val="none" w:sz="0" w:space="0" w:color="auto"/>
        <w:bottom w:val="none" w:sz="0" w:space="0" w:color="auto"/>
        <w:right w:val="none" w:sz="0" w:space="0" w:color="auto"/>
      </w:divBdr>
    </w:div>
    <w:div w:id="326136658">
      <w:bodyDiv w:val="1"/>
      <w:marLeft w:val="0"/>
      <w:marRight w:val="0"/>
      <w:marTop w:val="0"/>
      <w:marBottom w:val="0"/>
      <w:divBdr>
        <w:top w:val="none" w:sz="0" w:space="0" w:color="auto"/>
        <w:left w:val="none" w:sz="0" w:space="0" w:color="auto"/>
        <w:bottom w:val="none" w:sz="0" w:space="0" w:color="auto"/>
        <w:right w:val="none" w:sz="0" w:space="0" w:color="auto"/>
      </w:divBdr>
    </w:div>
    <w:div w:id="1989477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nkormanyzat.heviz.hu/heviz/egeszsegugyi-alapellat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land.baranyai@ijb.emmi.gov.hu" TargetMode="External"/><Relationship Id="rId4" Type="http://schemas.openxmlformats.org/officeDocument/2006/relationships/settings" Target="settings.xml"/><Relationship Id="rId9" Type="http://schemas.openxmlformats.org/officeDocument/2006/relationships/hyperlink" Target="https://hevizterezanya.hu/egeszsegugyi-alapellata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48941-AD24-46DE-A40D-5367E03B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1221</Words>
  <Characters>8427</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6</cp:revision>
  <cp:lastPrinted>2021-03-05T07:43:00Z</cp:lastPrinted>
  <dcterms:created xsi:type="dcterms:W3CDTF">2021-04-26T08:30:00Z</dcterms:created>
  <dcterms:modified xsi:type="dcterms:W3CDTF">2021-04-28T06:48:00Z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