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044497" w14:textId="77777777" w:rsidR="00585573" w:rsidRDefault="00345100" w:rsidP="00B45A51">
      <w:pPr>
        <w:jc w:val="center"/>
        <w:rPr>
          <w:rFonts w:ascii="Times New Roman" w:eastAsia="Calibri" w:hAnsi="Times New Roman" w:cs="Times New Roman"/>
          <w:b/>
          <w:sz w:val="24"/>
          <w:szCs w:val="24"/>
          <w:lang w:eastAsia="hu-HU"/>
        </w:rPr>
      </w:pPr>
      <w:r>
        <w:rPr>
          <w:rFonts w:ascii="Times New Roman" w:eastAsia="Calibri" w:hAnsi="Times New Roman" w:cs="Times New Roman"/>
          <w:b/>
          <w:sz w:val="24"/>
          <w:szCs w:val="24"/>
          <w:lang w:eastAsia="hu-HU"/>
        </w:rPr>
        <w:t>SZERZŐDÉS</w:t>
      </w:r>
    </w:p>
    <w:p w14:paraId="4E666BC4" w14:textId="14C203C4" w:rsidR="00B45A51" w:rsidRDefault="009326B2" w:rsidP="00B45A51">
      <w:pPr>
        <w:jc w:val="center"/>
        <w:rPr>
          <w:rFonts w:ascii="Times New Roman" w:eastAsia="Calibri" w:hAnsi="Times New Roman" w:cs="Times New Roman"/>
          <w:b/>
          <w:sz w:val="24"/>
          <w:szCs w:val="24"/>
          <w:lang w:eastAsia="hu-HU"/>
        </w:rPr>
      </w:pPr>
      <w:r>
        <w:rPr>
          <w:rFonts w:ascii="Times New Roman" w:eastAsia="Calibri" w:hAnsi="Times New Roman" w:cs="Times New Roman"/>
          <w:b/>
          <w:sz w:val="24"/>
          <w:szCs w:val="24"/>
          <w:lang w:eastAsia="hu-HU"/>
        </w:rPr>
        <w:t xml:space="preserve">Hévíz </w:t>
      </w:r>
      <w:r w:rsidR="000755EB">
        <w:rPr>
          <w:rFonts w:ascii="Times New Roman" w:eastAsia="Calibri" w:hAnsi="Times New Roman" w:cs="Times New Roman"/>
          <w:b/>
          <w:sz w:val="24"/>
          <w:szCs w:val="24"/>
          <w:lang w:eastAsia="hu-HU"/>
        </w:rPr>
        <w:t>ivóvízközmű-</w:t>
      </w:r>
      <w:r w:rsidR="009543BC">
        <w:rPr>
          <w:rFonts w:ascii="Times New Roman" w:eastAsia="Calibri" w:hAnsi="Times New Roman" w:cs="Times New Roman"/>
          <w:b/>
          <w:sz w:val="24"/>
          <w:szCs w:val="24"/>
          <w:lang w:eastAsia="hu-HU"/>
        </w:rPr>
        <w:t>vagyon</w:t>
      </w:r>
      <w:r w:rsidR="000755EB">
        <w:rPr>
          <w:rFonts w:ascii="Times New Roman" w:eastAsia="Calibri" w:hAnsi="Times New Roman" w:cs="Times New Roman"/>
          <w:b/>
          <w:sz w:val="24"/>
          <w:szCs w:val="24"/>
          <w:lang w:eastAsia="hu-HU"/>
        </w:rPr>
        <w:t xml:space="preserve"> </w:t>
      </w:r>
      <w:r w:rsidR="009543BC">
        <w:rPr>
          <w:rFonts w:ascii="Times New Roman" w:eastAsia="Calibri" w:hAnsi="Times New Roman" w:cs="Times New Roman"/>
          <w:b/>
          <w:sz w:val="24"/>
          <w:szCs w:val="24"/>
          <w:lang w:eastAsia="hu-HU"/>
        </w:rPr>
        <w:t>átadás</w:t>
      </w:r>
      <w:r w:rsidR="000755EB">
        <w:rPr>
          <w:rFonts w:ascii="Times New Roman" w:eastAsia="Calibri" w:hAnsi="Times New Roman" w:cs="Times New Roman"/>
          <w:b/>
          <w:sz w:val="24"/>
          <w:szCs w:val="24"/>
          <w:lang w:eastAsia="hu-HU"/>
        </w:rPr>
        <w:t>á</w:t>
      </w:r>
      <w:r w:rsidR="009543BC">
        <w:rPr>
          <w:rFonts w:ascii="Times New Roman" w:eastAsia="Calibri" w:hAnsi="Times New Roman" w:cs="Times New Roman"/>
          <w:b/>
          <w:sz w:val="24"/>
          <w:szCs w:val="24"/>
          <w:lang w:eastAsia="hu-HU"/>
        </w:rPr>
        <w:t>ról</w:t>
      </w:r>
    </w:p>
    <w:p w14:paraId="4A412202" w14:textId="77777777" w:rsidR="00B81917" w:rsidRPr="00DA2107" w:rsidRDefault="00B81917" w:rsidP="00B45A51">
      <w:pPr>
        <w:jc w:val="center"/>
        <w:rPr>
          <w:rFonts w:ascii="Times New Roman" w:eastAsia="Calibri" w:hAnsi="Times New Roman" w:cs="Times New Roman"/>
          <w:b/>
          <w:sz w:val="24"/>
          <w:szCs w:val="24"/>
          <w:lang w:eastAsia="hu-HU"/>
        </w:rPr>
      </w:pPr>
      <w:r w:rsidRPr="004E7562">
        <w:rPr>
          <w:rFonts w:ascii="Times New Roman" w:eastAsia="Calibri" w:hAnsi="Times New Roman" w:cs="Times New Roman"/>
          <w:sz w:val="24"/>
          <w:szCs w:val="24"/>
          <w:lang w:eastAsia="hu-HU"/>
        </w:rPr>
        <w:t>(a továbbiakban</w:t>
      </w:r>
      <w:r>
        <w:rPr>
          <w:rFonts w:ascii="Times New Roman" w:eastAsia="Calibri" w:hAnsi="Times New Roman" w:cs="Times New Roman"/>
          <w:b/>
          <w:sz w:val="24"/>
          <w:szCs w:val="24"/>
          <w:lang w:eastAsia="hu-HU"/>
        </w:rPr>
        <w:t>: jelen Szerződés</w:t>
      </w:r>
      <w:r w:rsidRPr="004E7562">
        <w:rPr>
          <w:rFonts w:ascii="Times New Roman" w:eastAsia="Calibri" w:hAnsi="Times New Roman" w:cs="Times New Roman"/>
          <w:sz w:val="24"/>
          <w:szCs w:val="24"/>
          <w:lang w:eastAsia="hu-HU"/>
        </w:rPr>
        <w:t>)</w:t>
      </w:r>
    </w:p>
    <w:p w14:paraId="3FC27E78" w14:textId="72172435" w:rsidR="00B45A51" w:rsidRPr="00054D3E" w:rsidRDefault="009326B2" w:rsidP="00B45A51">
      <w:pPr>
        <w:spacing w:after="0" w:line="240" w:lineRule="auto"/>
        <w:jc w:val="both"/>
        <w:rPr>
          <w:rFonts w:ascii="Times New Roman" w:eastAsia="Times New Roman" w:hAnsi="Times New Roman" w:cs="Times New Roman"/>
          <w:b/>
          <w:color w:val="000000" w:themeColor="text1"/>
          <w:sz w:val="24"/>
          <w:szCs w:val="24"/>
          <w:lang w:eastAsia="hu-HU"/>
        </w:rPr>
      </w:pPr>
      <w:r>
        <w:rPr>
          <w:rFonts w:ascii="Times New Roman" w:eastAsia="Times New Roman" w:hAnsi="Times New Roman" w:cs="Times New Roman"/>
          <w:b/>
          <w:color w:val="000000" w:themeColor="text1"/>
          <w:sz w:val="24"/>
          <w:szCs w:val="24"/>
          <w:lang w:eastAsia="hu-HU"/>
        </w:rPr>
        <w:t>Hévíz Város Önkormányzata</w:t>
      </w:r>
      <w:r w:rsidR="00B45A51" w:rsidRPr="00054D3E">
        <w:rPr>
          <w:rFonts w:ascii="Times New Roman" w:eastAsia="Times New Roman" w:hAnsi="Times New Roman" w:cs="Times New Roman"/>
          <w:b/>
          <w:color w:val="000000" w:themeColor="text1"/>
          <w:sz w:val="24"/>
          <w:szCs w:val="24"/>
          <w:lang w:eastAsia="hu-HU"/>
        </w:rPr>
        <w:tab/>
        <w:t xml:space="preserve"> </w:t>
      </w:r>
      <w:r w:rsidR="00B45A51" w:rsidRPr="00054D3E">
        <w:rPr>
          <w:rFonts w:ascii="Times New Roman" w:eastAsia="Times New Roman" w:hAnsi="Times New Roman" w:cs="Times New Roman"/>
          <w:b/>
          <w:color w:val="000000" w:themeColor="text1"/>
          <w:sz w:val="24"/>
          <w:szCs w:val="24"/>
          <w:lang w:eastAsia="hu-HU"/>
        </w:rPr>
        <w:tab/>
        <w:t xml:space="preserve"> </w:t>
      </w:r>
    </w:p>
    <w:p w14:paraId="237A8FF9" w14:textId="58B60248" w:rsidR="00B45A51" w:rsidRPr="00DA2107" w:rsidRDefault="00B45A51" w:rsidP="007111AF">
      <w:pPr>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w:t>
      </w:r>
      <w:r w:rsidR="00393AFE">
        <w:rPr>
          <w:rFonts w:ascii="Times New Roman" w:eastAsia="Times New Roman" w:hAnsi="Times New Roman" w:cs="Times New Roman"/>
          <w:sz w:val="24"/>
          <w:szCs w:val="24"/>
          <w:lang w:eastAsia="hu-HU"/>
        </w:rPr>
        <w:t>székhely</w:t>
      </w:r>
      <w:r w:rsidR="007111AF">
        <w:rPr>
          <w:rFonts w:ascii="Times New Roman" w:eastAsia="Times New Roman" w:hAnsi="Times New Roman" w:cs="Times New Roman"/>
          <w:sz w:val="24"/>
          <w:szCs w:val="24"/>
          <w:lang w:eastAsia="hu-HU"/>
        </w:rPr>
        <w:t>:</w:t>
      </w:r>
      <w:r w:rsidR="009326B2">
        <w:rPr>
          <w:rFonts w:ascii="Times New Roman" w:eastAsia="Times New Roman" w:hAnsi="Times New Roman" w:cs="Times New Roman"/>
          <w:sz w:val="24"/>
          <w:szCs w:val="24"/>
          <w:lang w:eastAsia="hu-HU"/>
        </w:rPr>
        <w:t xml:space="preserve"> 8380 Hévíz, Kossuth L. u. 1.,</w:t>
      </w:r>
      <w:r w:rsidR="00054D3E">
        <w:rPr>
          <w:rFonts w:ascii="Times New Roman" w:eastAsia="Times New Roman" w:hAnsi="Times New Roman" w:cs="Times New Roman"/>
          <w:sz w:val="24"/>
          <w:szCs w:val="24"/>
          <w:lang w:eastAsia="hu-HU"/>
        </w:rPr>
        <w:t xml:space="preserve"> </w:t>
      </w:r>
      <w:r w:rsidRPr="00DA2107">
        <w:rPr>
          <w:rFonts w:ascii="Times New Roman" w:eastAsia="Times New Roman" w:hAnsi="Times New Roman" w:cs="Times New Roman"/>
          <w:sz w:val="24"/>
          <w:szCs w:val="24"/>
          <w:lang w:eastAsia="hu-HU"/>
        </w:rPr>
        <w:t>adószám:</w:t>
      </w:r>
      <w:r w:rsidR="009326B2">
        <w:rPr>
          <w:rFonts w:ascii="Times New Roman" w:eastAsia="Times New Roman" w:hAnsi="Times New Roman" w:cs="Times New Roman"/>
          <w:sz w:val="24"/>
          <w:szCs w:val="24"/>
          <w:lang w:eastAsia="hu-HU"/>
        </w:rPr>
        <w:t xml:space="preserve"> 15734374-2-20</w:t>
      </w:r>
      <w:r>
        <w:rPr>
          <w:rFonts w:ascii="Times New Roman" w:eastAsia="Times New Roman" w:hAnsi="Times New Roman" w:cs="Times New Roman"/>
          <w:iCs/>
          <w:sz w:val="24"/>
          <w:szCs w:val="24"/>
          <w:lang w:eastAsia="hu-HU"/>
        </w:rPr>
        <w:t>, képviseli:</w:t>
      </w:r>
      <w:r w:rsidR="009326B2">
        <w:rPr>
          <w:rFonts w:ascii="Times New Roman" w:eastAsia="Times New Roman" w:hAnsi="Times New Roman" w:cs="Times New Roman"/>
          <w:iCs/>
          <w:sz w:val="24"/>
          <w:szCs w:val="24"/>
          <w:lang w:eastAsia="hu-HU"/>
        </w:rPr>
        <w:t xml:space="preserve"> Papp Gábor</w:t>
      </w:r>
      <w:r w:rsidR="00B4421A">
        <w:rPr>
          <w:rFonts w:ascii="Times New Roman" w:eastAsia="Times New Roman" w:hAnsi="Times New Roman" w:cs="Times New Roman"/>
          <w:iCs/>
          <w:sz w:val="24"/>
          <w:szCs w:val="24"/>
          <w:lang w:eastAsia="hu-HU"/>
        </w:rPr>
        <w:t xml:space="preserve"> polgármester</w:t>
      </w:r>
      <w:r w:rsidRPr="00DA2107">
        <w:rPr>
          <w:rFonts w:ascii="Times New Roman" w:eastAsia="Times New Roman" w:hAnsi="Times New Roman" w:cs="Times New Roman"/>
          <w:sz w:val="24"/>
          <w:szCs w:val="24"/>
          <w:lang w:eastAsia="hu-HU"/>
        </w:rPr>
        <w:t xml:space="preserve">) </w:t>
      </w:r>
    </w:p>
    <w:p w14:paraId="2FF1F6C9" w14:textId="77777777" w:rsidR="00B45A51" w:rsidRPr="00DA2107" w:rsidRDefault="00B45A51" w:rsidP="00B45A51">
      <w:pPr>
        <w:spacing w:after="0" w:line="240" w:lineRule="auto"/>
        <w:jc w:val="both"/>
        <w:rPr>
          <w:rFonts w:ascii="Times New Roman" w:eastAsia="Times New Roman" w:hAnsi="Times New Roman" w:cs="Times New Roman"/>
          <w:sz w:val="24"/>
          <w:szCs w:val="24"/>
          <w:lang w:eastAsia="hu-HU"/>
        </w:rPr>
      </w:pPr>
      <w:r w:rsidRPr="00DA2107">
        <w:rPr>
          <w:rFonts w:ascii="Times New Roman" w:eastAsia="Times New Roman" w:hAnsi="Times New Roman" w:cs="Times New Roman"/>
          <w:sz w:val="24"/>
          <w:szCs w:val="24"/>
          <w:lang w:eastAsia="hu-HU"/>
        </w:rPr>
        <w:t xml:space="preserve">mint </w:t>
      </w:r>
      <w:r w:rsidRPr="00DA2107">
        <w:rPr>
          <w:rFonts w:ascii="Times New Roman" w:eastAsia="Times New Roman" w:hAnsi="Times New Roman" w:cs="Times New Roman"/>
          <w:bCs/>
          <w:sz w:val="24"/>
          <w:szCs w:val="24"/>
          <w:lang w:eastAsia="hu-HU"/>
        </w:rPr>
        <w:t>Átadó</w:t>
      </w:r>
      <w:r w:rsidRPr="00DA2107">
        <w:rPr>
          <w:rFonts w:ascii="Times New Roman" w:eastAsia="Times New Roman" w:hAnsi="Times New Roman" w:cs="Times New Roman"/>
          <w:b/>
          <w:bCs/>
          <w:sz w:val="24"/>
          <w:szCs w:val="24"/>
          <w:lang w:eastAsia="hu-HU"/>
        </w:rPr>
        <w:t xml:space="preserve"> </w:t>
      </w:r>
      <w:r w:rsidR="007D7607">
        <w:rPr>
          <w:rFonts w:ascii="Times New Roman" w:eastAsia="Times New Roman" w:hAnsi="Times New Roman" w:cs="Times New Roman"/>
          <w:b/>
          <w:bCs/>
          <w:sz w:val="24"/>
          <w:szCs w:val="24"/>
          <w:lang w:eastAsia="hu-HU"/>
        </w:rPr>
        <w:t xml:space="preserve">Önkormányzat </w:t>
      </w:r>
      <w:r w:rsidRPr="00DA2107">
        <w:rPr>
          <w:rFonts w:ascii="Times New Roman" w:eastAsia="Times New Roman" w:hAnsi="Times New Roman" w:cs="Times New Roman"/>
          <w:sz w:val="24"/>
          <w:szCs w:val="24"/>
          <w:lang w:eastAsia="hu-HU"/>
        </w:rPr>
        <w:t xml:space="preserve">(a továbbiakban: </w:t>
      </w:r>
      <w:r w:rsidRPr="00DA2107">
        <w:rPr>
          <w:rFonts w:ascii="Times New Roman" w:eastAsia="Times New Roman" w:hAnsi="Times New Roman" w:cs="Times New Roman"/>
          <w:b/>
          <w:sz w:val="24"/>
          <w:szCs w:val="24"/>
          <w:lang w:eastAsia="hu-HU"/>
        </w:rPr>
        <w:t>Átadó</w:t>
      </w:r>
      <w:r w:rsidRPr="00DA2107">
        <w:rPr>
          <w:rFonts w:ascii="Times New Roman" w:eastAsia="Times New Roman" w:hAnsi="Times New Roman" w:cs="Times New Roman"/>
          <w:sz w:val="24"/>
          <w:szCs w:val="24"/>
          <w:lang w:eastAsia="hu-HU"/>
        </w:rPr>
        <w:t>)</w:t>
      </w:r>
    </w:p>
    <w:p w14:paraId="709540C1" w14:textId="77777777" w:rsidR="00B45A51" w:rsidRPr="00DA2107" w:rsidRDefault="00B45A51" w:rsidP="00B45A51">
      <w:pPr>
        <w:spacing w:after="0" w:line="240" w:lineRule="auto"/>
        <w:jc w:val="both"/>
        <w:rPr>
          <w:rFonts w:ascii="Times New Roman" w:eastAsia="Times New Roman" w:hAnsi="Times New Roman" w:cs="Times New Roman"/>
          <w:sz w:val="24"/>
          <w:szCs w:val="24"/>
          <w:lang w:eastAsia="hu-HU"/>
        </w:rPr>
      </w:pPr>
    </w:p>
    <w:p w14:paraId="28E20DBF" w14:textId="77777777" w:rsidR="00B45A51" w:rsidRPr="00DA2107" w:rsidRDefault="00B45A51" w:rsidP="00B45A51">
      <w:pPr>
        <w:spacing w:after="0" w:line="240" w:lineRule="auto"/>
        <w:jc w:val="both"/>
        <w:rPr>
          <w:rFonts w:ascii="Times New Roman" w:eastAsia="Times New Roman" w:hAnsi="Times New Roman" w:cs="Times New Roman"/>
          <w:sz w:val="24"/>
          <w:szCs w:val="24"/>
          <w:lang w:eastAsia="hu-HU"/>
        </w:rPr>
      </w:pPr>
      <w:r w:rsidRPr="00DA2107">
        <w:rPr>
          <w:rFonts w:ascii="Times New Roman" w:eastAsia="Times New Roman" w:hAnsi="Times New Roman" w:cs="Times New Roman"/>
          <w:sz w:val="24"/>
          <w:szCs w:val="24"/>
          <w:lang w:eastAsia="hu-HU"/>
        </w:rPr>
        <w:t xml:space="preserve">másrészről </w:t>
      </w:r>
    </w:p>
    <w:p w14:paraId="033625F1" w14:textId="77777777" w:rsidR="00B45A51" w:rsidRPr="00DA2107" w:rsidRDefault="00B45A51" w:rsidP="00B45A51">
      <w:pPr>
        <w:spacing w:after="0" w:line="240" w:lineRule="auto"/>
        <w:jc w:val="both"/>
        <w:rPr>
          <w:rFonts w:ascii="Times New Roman" w:eastAsia="Times New Roman" w:hAnsi="Times New Roman" w:cs="Times New Roman"/>
          <w:sz w:val="24"/>
          <w:szCs w:val="24"/>
          <w:lang w:eastAsia="hu-HU"/>
        </w:rPr>
      </w:pPr>
    </w:p>
    <w:p w14:paraId="4F5A41F3" w14:textId="32479267" w:rsidR="00B45A51" w:rsidRDefault="00B45A51" w:rsidP="00B45A51">
      <w:pPr>
        <w:spacing w:after="0" w:line="240" w:lineRule="auto"/>
        <w:jc w:val="both"/>
        <w:rPr>
          <w:rFonts w:ascii="Times New Roman" w:eastAsia="Times New Roman" w:hAnsi="Times New Roman" w:cs="Times New Roman"/>
          <w:sz w:val="24"/>
          <w:szCs w:val="24"/>
          <w:lang w:eastAsia="hu-HU"/>
        </w:rPr>
      </w:pPr>
      <w:r w:rsidRPr="00DA2107">
        <w:rPr>
          <w:rFonts w:ascii="Times New Roman" w:eastAsia="Times New Roman" w:hAnsi="Times New Roman" w:cs="Times New Roman"/>
          <w:sz w:val="24"/>
          <w:szCs w:val="24"/>
          <w:lang w:eastAsia="hu-HU"/>
        </w:rPr>
        <w:t xml:space="preserve">a Magyar Állam képviseletében az állami vagyonról szóló 2007. évi CVI. törvény </w:t>
      </w:r>
      <w:r w:rsidR="00A8667B">
        <w:rPr>
          <w:rFonts w:ascii="Times New Roman" w:eastAsia="Times New Roman" w:hAnsi="Times New Roman" w:cs="Times New Roman"/>
          <w:sz w:val="24"/>
          <w:szCs w:val="24"/>
          <w:lang w:eastAsia="hu-HU"/>
        </w:rPr>
        <w:t>(a továbbiakban: Vtv.)</w:t>
      </w:r>
      <w:r w:rsidRPr="00DA2107">
        <w:rPr>
          <w:rFonts w:ascii="Times New Roman" w:eastAsia="Times New Roman" w:hAnsi="Times New Roman" w:cs="Times New Roman"/>
          <w:sz w:val="24"/>
          <w:szCs w:val="24"/>
          <w:lang w:eastAsia="hu-HU"/>
        </w:rPr>
        <w:t>17.§ (1)</w:t>
      </w:r>
      <w:r w:rsidR="001E6D53">
        <w:rPr>
          <w:rFonts w:ascii="Times New Roman" w:eastAsia="Times New Roman" w:hAnsi="Times New Roman" w:cs="Times New Roman"/>
          <w:sz w:val="24"/>
          <w:szCs w:val="24"/>
          <w:lang w:eastAsia="hu-HU"/>
        </w:rPr>
        <w:t xml:space="preserve"> bekezdésének </w:t>
      </w:r>
      <w:r w:rsidRPr="00DA2107">
        <w:rPr>
          <w:rFonts w:ascii="Times New Roman" w:eastAsia="Times New Roman" w:hAnsi="Times New Roman" w:cs="Times New Roman"/>
          <w:sz w:val="24"/>
          <w:szCs w:val="24"/>
          <w:lang w:eastAsia="hu-HU"/>
        </w:rPr>
        <w:t xml:space="preserve"> e) pontja alapján eljáró </w:t>
      </w:r>
      <w:r w:rsidRPr="00DA2107">
        <w:rPr>
          <w:rFonts w:ascii="Times New Roman" w:eastAsia="Times New Roman" w:hAnsi="Times New Roman" w:cs="Times New Roman"/>
          <w:b/>
          <w:sz w:val="24"/>
          <w:szCs w:val="24"/>
          <w:lang w:eastAsia="hu-HU"/>
        </w:rPr>
        <w:t>Magyar Nemzeti Vagyonkezelő Zrt.</w:t>
      </w:r>
      <w:r w:rsidRPr="00DA2107">
        <w:rPr>
          <w:rFonts w:ascii="Times New Roman" w:eastAsia="Times New Roman" w:hAnsi="Times New Roman" w:cs="Times New Roman"/>
          <w:sz w:val="24"/>
          <w:szCs w:val="24"/>
          <w:lang w:eastAsia="hu-HU"/>
        </w:rPr>
        <w:t xml:space="preserve"> székhely: 1133 Budapest, Pozsonyi út 56.; cégjegyzékszám: 01-10-045784; statisztikai számjel: 14077340-6420-114-01; adószám: 14077340-2-44, közösségi adószám: HU14077340)</w:t>
      </w:r>
      <w:r w:rsidR="00D664BF">
        <w:rPr>
          <w:rFonts w:ascii="Times New Roman" w:eastAsia="Times New Roman" w:hAnsi="Times New Roman" w:cs="Times New Roman"/>
          <w:sz w:val="24"/>
          <w:szCs w:val="24"/>
          <w:lang w:eastAsia="hu-HU"/>
        </w:rPr>
        <w:t xml:space="preserve"> </w:t>
      </w:r>
      <w:r w:rsidR="00D72528">
        <w:rPr>
          <w:rFonts w:ascii="Times New Roman" w:eastAsia="Times New Roman" w:hAnsi="Times New Roman" w:cs="Times New Roman"/>
          <w:sz w:val="24"/>
          <w:szCs w:val="24"/>
          <w:lang w:eastAsia="hu-HU"/>
        </w:rPr>
        <w:t xml:space="preserve">nevében és </w:t>
      </w:r>
      <w:r w:rsidR="00D664BF">
        <w:rPr>
          <w:rFonts w:ascii="Times New Roman" w:eastAsia="Times New Roman" w:hAnsi="Times New Roman" w:cs="Times New Roman"/>
          <w:sz w:val="24"/>
          <w:szCs w:val="24"/>
          <w:lang w:eastAsia="hu-HU"/>
        </w:rPr>
        <w:t xml:space="preserve">képviseletében </w:t>
      </w:r>
      <w:r w:rsidR="00435930">
        <w:rPr>
          <w:rFonts w:ascii="Times New Roman" w:eastAsia="Times New Roman" w:hAnsi="Times New Roman" w:cs="Times New Roman"/>
          <w:sz w:val="24"/>
          <w:szCs w:val="24"/>
          <w:lang w:eastAsia="hu-HU"/>
        </w:rPr>
        <w:t>a 2016.</w:t>
      </w:r>
      <w:r w:rsidR="00977873">
        <w:rPr>
          <w:rFonts w:ascii="Times New Roman" w:eastAsia="Times New Roman" w:hAnsi="Times New Roman" w:cs="Times New Roman"/>
          <w:sz w:val="24"/>
          <w:szCs w:val="24"/>
          <w:lang w:eastAsia="hu-HU"/>
        </w:rPr>
        <w:t>11.28.</w:t>
      </w:r>
      <w:r w:rsidR="00435930">
        <w:rPr>
          <w:rFonts w:ascii="Times New Roman" w:eastAsia="Times New Roman" w:hAnsi="Times New Roman" w:cs="Times New Roman"/>
          <w:sz w:val="24"/>
          <w:szCs w:val="24"/>
          <w:lang w:eastAsia="hu-HU"/>
        </w:rPr>
        <w:t xml:space="preserve"> napján létrejött SZT-</w:t>
      </w:r>
      <w:r w:rsidR="00977873">
        <w:rPr>
          <w:rFonts w:ascii="Times New Roman" w:eastAsia="Times New Roman" w:hAnsi="Times New Roman" w:cs="Times New Roman"/>
          <w:sz w:val="24"/>
          <w:szCs w:val="24"/>
          <w:lang w:eastAsia="hu-HU"/>
        </w:rPr>
        <w:t>111393</w:t>
      </w:r>
      <w:r w:rsidR="00435930">
        <w:rPr>
          <w:rFonts w:ascii="Times New Roman" w:eastAsia="Times New Roman" w:hAnsi="Times New Roman" w:cs="Times New Roman"/>
          <w:sz w:val="24"/>
          <w:szCs w:val="24"/>
          <w:lang w:eastAsia="hu-HU"/>
        </w:rPr>
        <w:t xml:space="preserve"> sz. megbízási szerződésben foglalt meghatalmazás alapján </w:t>
      </w:r>
      <w:r w:rsidR="00D664BF">
        <w:rPr>
          <w:rFonts w:ascii="Times New Roman" w:eastAsia="Times New Roman" w:hAnsi="Times New Roman" w:cs="Times New Roman"/>
          <w:sz w:val="24"/>
          <w:szCs w:val="24"/>
          <w:lang w:eastAsia="hu-HU"/>
        </w:rPr>
        <w:t xml:space="preserve">eljáró </w:t>
      </w:r>
      <w:r w:rsidR="00977873">
        <w:rPr>
          <w:rFonts w:ascii="Times New Roman" w:eastAsia="Times New Roman" w:hAnsi="Times New Roman" w:cs="Times New Roman"/>
          <w:sz w:val="24"/>
          <w:szCs w:val="24"/>
          <w:lang w:eastAsia="hu-HU"/>
        </w:rPr>
        <w:t>DRV</w:t>
      </w:r>
      <w:r w:rsidR="00D664BF">
        <w:rPr>
          <w:rFonts w:ascii="Times New Roman" w:eastAsia="Times New Roman" w:hAnsi="Times New Roman" w:cs="Times New Roman"/>
          <w:sz w:val="24"/>
          <w:szCs w:val="24"/>
          <w:lang w:eastAsia="hu-HU"/>
        </w:rPr>
        <w:t xml:space="preserve"> Zrt.</w:t>
      </w:r>
      <w:r w:rsidRPr="00DA2107">
        <w:rPr>
          <w:rFonts w:ascii="Times New Roman" w:eastAsia="Times New Roman" w:hAnsi="Times New Roman" w:cs="Times New Roman"/>
          <w:sz w:val="24"/>
          <w:szCs w:val="24"/>
          <w:lang w:eastAsia="hu-HU"/>
        </w:rPr>
        <w:t xml:space="preserve">; </w:t>
      </w:r>
    </w:p>
    <w:p w14:paraId="6038BA17" w14:textId="77777777" w:rsidR="001C2BE8" w:rsidRPr="00DA2107" w:rsidRDefault="001C2BE8" w:rsidP="00B45A51">
      <w:pPr>
        <w:spacing w:after="0" w:line="240" w:lineRule="auto"/>
        <w:jc w:val="both"/>
        <w:rPr>
          <w:rFonts w:ascii="Times New Roman" w:eastAsia="Times New Roman" w:hAnsi="Times New Roman" w:cs="Times New Roman"/>
          <w:sz w:val="24"/>
          <w:szCs w:val="24"/>
          <w:lang w:eastAsia="hu-HU"/>
        </w:rPr>
      </w:pPr>
    </w:p>
    <w:p w14:paraId="54A0F858" w14:textId="77777777" w:rsidR="00B45A51" w:rsidRPr="00DA2107" w:rsidRDefault="00B45A51" w:rsidP="00B45A51">
      <w:pPr>
        <w:spacing w:after="0" w:line="240" w:lineRule="auto"/>
        <w:jc w:val="both"/>
        <w:rPr>
          <w:rFonts w:ascii="Times New Roman" w:eastAsia="Times New Roman" w:hAnsi="Times New Roman" w:cs="Times New Roman"/>
          <w:sz w:val="24"/>
          <w:szCs w:val="24"/>
          <w:lang w:eastAsia="hu-HU"/>
        </w:rPr>
      </w:pPr>
      <w:r w:rsidRPr="00DA2107">
        <w:rPr>
          <w:rFonts w:ascii="Times New Roman" w:eastAsia="Times New Roman" w:hAnsi="Times New Roman" w:cs="Times New Roman"/>
          <w:sz w:val="24"/>
          <w:szCs w:val="24"/>
          <w:lang w:eastAsia="hu-HU"/>
        </w:rPr>
        <w:t xml:space="preserve">mint Átvevő (a továbbiakban: </w:t>
      </w:r>
      <w:r w:rsidRPr="00DA2107">
        <w:rPr>
          <w:rFonts w:ascii="Times New Roman" w:eastAsia="Times New Roman" w:hAnsi="Times New Roman" w:cs="Times New Roman"/>
          <w:b/>
          <w:sz w:val="24"/>
          <w:szCs w:val="24"/>
          <w:lang w:eastAsia="hu-HU"/>
        </w:rPr>
        <w:t>Átvevő</w:t>
      </w:r>
      <w:r w:rsidRPr="00DA2107">
        <w:rPr>
          <w:rFonts w:ascii="Times New Roman" w:eastAsia="Times New Roman" w:hAnsi="Times New Roman" w:cs="Times New Roman"/>
          <w:sz w:val="24"/>
          <w:szCs w:val="24"/>
          <w:lang w:eastAsia="hu-HU"/>
        </w:rPr>
        <w:t xml:space="preserve">), </w:t>
      </w:r>
    </w:p>
    <w:p w14:paraId="3E643C7C" w14:textId="77777777" w:rsidR="00B45A51" w:rsidRDefault="00B45A51" w:rsidP="00B45A51">
      <w:pPr>
        <w:spacing w:after="0" w:line="240" w:lineRule="auto"/>
        <w:jc w:val="both"/>
        <w:rPr>
          <w:rFonts w:ascii="Times New Roman" w:eastAsia="Times New Roman" w:hAnsi="Times New Roman" w:cs="Times New Roman"/>
          <w:sz w:val="24"/>
          <w:szCs w:val="24"/>
          <w:lang w:eastAsia="hu-HU"/>
        </w:rPr>
      </w:pPr>
    </w:p>
    <w:p w14:paraId="267125D5" w14:textId="77777777" w:rsidR="00B45A51" w:rsidRDefault="00B45A51" w:rsidP="00B45A51">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valamint </w:t>
      </w:r>
    </w:p>
    <w:p w14:paraId="5DC52C7A" w14:textId="77777777" w:rsidR="00B45A51" w:rsidRDefault="00B45A51" w:rsidP="00B45A51">
      <w:pPr>
        <w:spacing w:after="0" w:line="240" w:lineRule="auto"/>
        <w:jc w:val="both"/>
        <w:rPr>
          <w:rFonts w:ascii="Times New Roman" w:eastAsia="Times New Roman" w:hAnsi="Times New Roman" w:cs="Times New Roman"/>
          <w:sz w:val="24"/>
          <w:szCs w:val="24"/>
          <w:lang w:eastAsia="hu-HU"/>
        </w:rPr>
      </w:pPr>
    </w:p>
    <w:p w14:paraId="704824D3" w14:textId="59826D48" w:rsidR="00B45A51" w:rsidRPr="00D34526" w:rsidRDefault="00977873" w:rsidP="00B45A51">
      <w:pPr>
        <w:spacing w:after="0" w:line="240" w:lineRule="auto"/>
        <w:jc w:val="both"/>
        <w:rPr>
          <w:rFonts w:ascii="Times New Roman" w:eastAsia="Times New Roman" w:hAnsi="Times New Roman" w:cs="Times New Roman"/>
          <w:sz w:val="24"/>
          <w:szCs w:val="24"/>
          <w:lang w:eastAsia="hu-HU"/>
        </w:rPr>
      </w:pPr>
      <w:r w:rsidRPr="00D34526">
        <w:rPr>
          <w:rFonts w:ascii="Times New Roman" w:hAnsi="Times New Roman" w:cs="Times New Roman"/>
          <w:b/>
          <w:sz w:val="24"/>
          <w:szCs w:val="24"/>
        </w:rPr>
        <w:t>DRV</w:t>
      </w:r>
      <w:r w:rsidR="001C2BE8">
        <w:rPr>
          <w:rFonts w:ascii="Times New Roman" w:hAnsi="Times New Roman" w:cs="Times New Roman"/>
          <w:b/>
          <w:sz w:val="24"/>
          <w:szCs w:val="24"/>
        </w:rPr>
        <w:t xml:space="preserve"> </w:t>
      </w:r>
      <w:r w:rsidRPr="00D34526">
        <w:rPr>
          <w:rFonts w:ascii="Times New Roman" w:hAnsi="Times New Roman" w:cs="Times New Roman"/>
          <w:b/>
          <w:sz w:val="24"/>
          <w:szCs w:val="24"/>
        </w:rPr>
        <w:t>Zrt.</w:t>
      </w:r>
      <w:r w:rsidR="00B45A51" w:rsidRPr="00D34526">
        <w:rPr>
          <w:rFonts w:ascii="Times New Roman" w:hAnsi="Times New Roman" w:cs="Times New Roman"/>
          <w:b/>
          <w:sz w:val="24"/>
          <w:szCs w:val="24"/>
        </w:rPr>
        <w:t xml:space="preserve"> </w:t>
      </w:r>
      <w:r w:rsidR="00B45A51" w:rsidRPr="00D34526">
        <w:rPr>
          <w:rFonts w:ascii="Times New Roman" w:hAnsi="Times New Roman" w:cs="Times New Roman"/>
          <w:sz w:val="24"/>
          <w:szCs w:val="24"/>
        </w:rPr>
        <w:t>(székhelye:</w:t>
      </w:r>
      <w:r w:rsidR="00B45A51" w:rsidRPr="00D34526">
        <w:rPr>
          <w:rFonts w:ascii="Times New Roman" w:hAnsi="Times New Roman" w:cs="Times New Roman"/>
          <w:color w:val="000000"/>
          <w:sz w:val="24"/>
          <w:szCs w:val="24"/>
        </w:rPr>
        <w:t xml:space="preserve"> </w:t>
      </w:r>
      <w:r w:rsidRPr="00D34526">
        <w:rPr>
          <w:rFonts w:ascii="Times New Roman" w:hAnsi="Times New Roman" w:cs="Times New Roman"/>
          <w:sz w:val="24"/>
          <w:szCs w:val="24"/>
        </w:rPr>
        <w:t>8600 Siófok, Tanácsház u. 7.</w:t>
      </w:r>
      <w:r w:rsidR="007111AF" w:rsidRPr="00D34526">
        <w:rPr>
          <w:rFonts w:ascii="Times New Roman" w:hAnsi="Times New Roman" w:cs="Times New Roman"/>
          <w:sz w:val="24"/>
          <w:szCs w:val="24"/>
        </w:rPr>
        <w:t>,</w:t>
      </w:r>
      <w:r w:rsidR="00B45A51" w:rsidRPr="00D34526">
        <w:rPr>
          <w:rFonts w:ascii="Times New Roman" w:hAnsi="Times New Roman" w:cs="Times New Roman"/>
          <w:sz w:val="24"/>
          <w:szCs w:val="24"/>
        </w:rPr>
        <w:t xml:space="preserve"> cégjegyzékszám: </w:t>
      </w:r>
      <w:r w:rsidRPr="00D34526">
        <w:rPr>
          <w:rStyle w:val="contentwordvalid"/>
          <w:rFonts w:ascii="Times New Roman" w:hAnsi="Times New Roman" w:cs="Times New Roman"/>
          <w:color w:val="000000"/>
          <w:sz w:val="24"/>
          <w:szCs w:val="24"/>
        </w:rPr>
        <w:t>14-10-300050</w:t>
      </w:r>
      <w:r w:rsidR="00B45A51" w:rsidRPr="00D34526">
        <w:rPr>
          <w:rStyle w:val="contentwordvalid"/>
          <w:rFonts w:ascii="Times New Roman" w:hAnsi="Times New Roman" w:cs="Times New Roman"/>
          <w:color w:val="000000"/>
          <w:sz w:val="24"/>
          <w:szCs w:val="24"/>
        </w:rPr>
        <w:t>, statisztikai számjel:</w:t>
      </w:r>
      <w:r w:rsidR="009C5DBA" w:rsidRPr="00D34526">
        <w:rPr>
          <w:rStyle w:val="contentwordvalid"/>
          <w:rFonts w:ascii="Times New Roman" w:hAnsi="Times New Roman" w:cs="Times New Roman"/>
          <w:color w:val="000000"/>
          <w:sz w:val="24"/>
          <w:szCs w:val="24"/>
        </w:rPr>
        <w:t xml:space="preserve"> </w:t>
      </w:r>
      <w:r w:rsidR="009C5DBA" w:rsidRPr="00D34526">
        <w:rPr>
          <w:rFonts w:ascii="Times New Roman" w:hAnsi="Times New Roman" w:cs="Times New Roman"/>
          <w:color w:val="000000"/>
          <w:sz w:val="24"/>
          <w:szCs w:val="24"/>
        </w:rPr>
        <w:t>11226002-3600-114-14</w:t>
      </w:r>
      <w:r w:rsidR="00B45A51" w:rsidRPr="00D34526">
        <w:rPr>
          <w:rFonts w:ascii="Times New Roman" w:hAnsi="Times New Roman" w:cs="Times New Roman"/>
          <w:color w:val="000000"/>
          <w:sz w:val="24"/>
          <w:szCs w:val="24"/>
        </w:rPr>
        <w:t>, képviseli</w:t>
      </w:r>
      <w:r w:rsidR="004E7562" w:rsidRPr="00D34526">
        <w:rPr>
          <w:rFonts w:ascii="Times New Roman" w:hAnsi="Times New Roman" w:cs="Times New Roman"/>
          <w:color w:val="000000"/>
          <w:sz w:val="24"/>
          <w:szCs w:val="24"/>
        </w:rPr>
        <w:t>:</w:t>
      </w:r>
      <w:r w:rsidR="00B45A51" w:rsidRPr="00D34526">
        <w:rPr>
          <w:rFonts w:ascii="Times New Roman" w:hAnsi="Times New Roman" w:cs="Times New Roman"/>
          <w:color w:val="000000"/>
          <w:sz w:val="24"/>
          <w:szCs w:val="24"/>
        </w:rPr>
        <w:t xml:space="preserve"> </w:t>
      </w:r>
      <w:r w:rsidRPr="00D34526">
        <w:rPr>
          <w:rFonts w:ascii="Times New Roman" w:hAnsi="Times New Roman" w:cs="Times New Roman"/>
          <w:color w:val="000000"/>
          <w:sz w:val="24"/>
          <w:szCs w:val="24"/>
        </w:rPr>
        <w:t>Volencsik Zsolt</w:t>
      </w:r>
      <w:r w:rsidR="00B4421A">
        <w:rPr>
          <w:rFonts w:ascii="Times New Roman" w:hAnsi="Times New Roman" w:cs="Times New Roman"/>
          <w:color w:val="000000"/>
          <w:sz w:val="24"/>
          <w:szCs w:val="24"/>
        </w:rPr>
        <w:t xml:space="preserve"> vezérigazgató</w:t>
      </w:r>
      <w:r w:rsidRPr="00D34526">
        <w:rPr>
          <w:rFonts w:ascii="Times New Roman" w:hAnsi="Times New Roman" w:cs="Times New Roman"/>
          <w:color w:val="000000"/>
          <w:sz w:val="24"/>
          <w:szCs w:val="24"/>
        </w:rPr>
        <w:t xml:space="preserve"> </w:t>
      </w:r>
      <w:r w:rsidR="00B45A51" w:rsidRPr="00D34526">
        <w:rPr>
          <w:rFonts w:ascii="Times New Roman" w:hAnsi="Times New Roman" w:cs="Times New Roman"/>
          <w:color w:val="000000"/>
          <w:sz w:val="24"/>
          <w:szCs w:val="24"/>
        </w:rPr>
        <w:t>)</w:t>
      </w:r>
      <w:r w:rsidR="004E7562" w:rsidRPr="00D34526">
        <w:rPr>
          <w:rFonts w:ascii="Times New Roman" w:hAnsi="Times New Roman" w:cs="Times New Roman"/>
          <w:color w:val="000000"/>
          <w:sz w:val="24"/>
          <w:szCs w:val="24"/>
        </w:rPr>
        <w:t>, mint víziközmű üzemeltető</w:t>
      </w:r>
      <w:r w:rsidR="00B45A51" w:rsidRPr="00D34526">
        <w:rPr>
          <w:rFonts w:ascii="Times New Roman" w:hAnsi="Times New Roman" w:cs="Times New Roman"/>
          <w:color w:val="000000"/>
          <w:sz w:val="24"/>
          <w:szCs w:val="24"/>
        </w:rPr>
        <w:t xml:space="preserve"> (a továbbiakban: </w:t>
      </w:r>
      <w:r w:rsidR="00D00F9A" w:rsidRPr="00D34526">
        <w:rPr>
          <w:rFonts w:ascii="Times New Roman" w:hAnsi="Times New Roman" w:cs="Times New Roman"/>
          <w:b/>
          <w:color w:val="000000"/>
          <w:sz w:val="24"/>
          <w:szCs w:val="24"/>
        </w:rPr>
        <w:t>Üzemeltető</w:t>
      </w:r>
      <w:r w:rsidR="004E7562" w:rsidRPr="00D34526">
        <w:rPr>
          <w:rFonts w:ascii="Times New Roman" w:hAnsi="Times New Roman" w:cs="Times New Roman"/>
          <w:b/>
          <w:color w:val="000000"/>
          <w:sz w:val="24"/>
          <w:szCs w:val="24"/>
        </w:rPr>
        <w:t>)</w:t>
      </w:r>
    </w:p>
    <w:p w14:paraId="1AB9B10F" w14:textId="77777777" w:rsidR="00B45A51" w:rsidRDefault="00B45A51" w:rsidP="00B45A51">
      <w:pPr>
        <w:spacing w:after="0" w:line="240" w:lineRule="auto"/>
        <w:jc w:val="both"/>
        <w:rPr>
          <w:rFonts w:ascii="Times New Roman" w:eastAsia="Times New Roman" w:hAnsi="Times New Roman" w:cs="Times New Roman"/>
          <w:sz w:val="24"/>
          <w:szCs w:val="24"/>
          <w:lang w:eastAsia="hu-HU"/>
        </w:rPr>
      </w:pPr>
    </w:p>
    <w:p w14:paraId="60CA5068" w14:textId="77777777" w:rsidR="009543BC" w:rsidRPr="001139C6" w:rsidRDefault="001E6D53" w:rsidP="001139C6">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w:t>
      </w:r>
      <w:r w:rsidR="00B45A51" w:rsidRPr="00DA2107">
        <w:rPr>
          <w:rFonts w:ascii="Times New Roman" w:eastAsia="Times New Roman" w:hAnsi="Times New Roman" w:cs="Times New Roman"/>
          <w:sz w:val="24"/>
          <w:szCs w:val="24"/>
          <w:lang w:eastAsia="hu-HU"/>
        </w:rPr>
        <w:t xml:space="preserve">a továbbiakban együtt: </w:t>
      </w:r>
      <w:r w:rsidR="00B45A51" w:rsidRPr="00DA2107">
        <w:rPr>
          <w:rFonts w:ascii="Times New Roman" w:eastAsia="Times New Roman" w:hAnsi="Times New Roman" w:cs="Times New Roman"/>
          <w:b/>
          <w:sz w:val="24"/>
          <w:szCs w:val="24"/>
          <w:lang w:eastAsia="hu-HU"/>
        </w:rPr>
        <w:t>Felek</w:t>
      </w:r>
      <w:r>
        <w:rPr>
          <w:rFonts w:ascii="Times New Roman" w:eastAsia="Times New Roman" w:hAnsi="Times New Roman" w:cs="Times New Roman"/>
          <w:b/>
          <w:sz w:val="24"/>
          <w:szCs w:val="24"/>
          <w:lang w:eastAsia="hu-HU"/>
        </w:rPr>
        <w:t xml:space="preserve">, </w:t>
      </w:r>
      <w:r w:rsidRPr="004E7562">
        <w:rPr>
          <w:rFonts w:ascii="Times New Roman" w:eastAsia="Times New Roman" w:hAnsi="Times New Roman" w:cs="Times New Roman"/>
          <w:sz w:val="24"/>
          <w:szCs w:val="24"/>
          <w:lang w:eastAsia="hu-HU"/>
        </w:rPr>
        <w:t>külön-külön:</w:t>
      </w:r>
      <w:r>
        <w:rPr>
          <w:rFonts w:ascii="Times New Roman" w:eastAsia="Times New Roman" w:hAnsi="Times New Roman" w:cs="Times New Roman"/>
          <w:b/>
          <w:sz w:val="24"/>
          <w:szCs w:val="24"/>
          <w:lang w:eastAsia="hu-HU"/>
        </w:rPr>
        <w:t xml:space="preserve"> Fél)</w:t>
      </w:r>
      <w:r w:rsidR="00B45A51" w:rsidRPr="00DA2107">
        <w:rPr>
          <w:rFonts w:ascii="Times New Roman" w:eastAsia="Times New Roman" w:hAnsi="Times New Roman" w:cs="Times New Roman"/>
          <w:sz w:val="24"/>
          <w:szCs w:val="24"/>
          <w:lang w:eastAsia="hu-HU"/>
        </w:rPr>
        <w:t xml:space="preserve"> között a mai napon, </w:t>
      </w:r>
      <w:r>
        <w:rPr>
          <w:rFonts w:ascii="Times New Roman" w:eastAsia="Times New Roman" w:hAnsi="Times New Roman" w:cs="Times New Roman"/>
          <w:sz w:val="24"/>
          <w:szCs w:val="24"/>
          <w:lang w:eastAsia="hu-HU"/>
        </w:rPr>
        <w:t>a következő</w:t>
      </w:r>
      <w:r w:rsidR="00B45A51" w:rsidRPr="00DA2107">
        <w:rPr>
          <w:rFonts w:ascii="Times New Roman" w:eastAsia="Times New Roman" w:hAnsi="Times New Roman" w:cs="Times New Roman"/>
          <w:sz w:val="24"/>
          <w:szCs w:val="24"/>
          <w:lang w:eastAsia="hu-HU"/>
        </w:rPr>
        <w:t xml:space="preserve"> feltételekkel.</w:t>
      </w:r>
    </w:p>
    <w:p w14:paraId="4C7B9C51" w14:textId="77777777" w:rsidR="009543BC" w:rsidRDefault="009543BC" w:rsidP="009543BC">
      <w:pPr>
        <w:tabs>
          <w:tab w:val="left" w:pos="0"/>
          <w:tab w:val="left" w:pos="284"/>
        </w:tabs>
        <w:spacing w:after="0" w:line="240" w:lineRule="auto"/>
        <w:jc w:val="both"/>
        <w:rPr>
          <w:rFonts w:ascii="Times New Roman" w:eastAsia="Times New Roman" w:hAnsi="Times New Roman" w:cs="Times New Roman"/>
          <w:sz w:val="24"/>
          <w:szCs w:val="24"/>
          <w:lang w:eastAsia="hu-HU"/>
        </w:rPr>
      </w:pPr>
    </w:p>
    <w:p w14:paraId="3D28B6E7" w14:textId="77777777" w:rsidR="00435930" w:rsidRPr="00435930" w:rsidRDefault="00435930" w:rsidP="00435930">
      <w:pPr>
        <w:pStyle w:val="Listaszerbekezds"/>
        <w:numPr>
          <w:ilvl w:val="0"/>
          <w:numId w:val="7"/>
        </w:numPr>
        <w:tabs>
          <w:tab w:val="left" w:pos="0"/>
          <w:tab w:val="left" w:pos="284"/>
        </w:tabs>
        <w:spacing w:after="0" w:line="240" w:lineRule="auto"/>
        <w:jc w:val="both"/>
        <w:rPr>
          <w:rFonts w:ascii="Times New Roman" w:eastAsia="Times New Roman" w:hAnsi="Times New Roman" w:cs="Times New Roman"/>
          <w:sz w:val="24"/>
          <w:szCs w:val="24"/>
          <w:lang w:eastAsia="hu-HU"/>
        </w:rPr>
      </w:pPr>
      <w:r w:rsidRPr="00435930">
        <w:rPr>
          <w:rFonts w:ascii="Times New Roman" w:eastAsia="Times New Roman" w:hAnsi="Times New Roman" w:cs="Times New Roman"/>
          <w:sz w:val="24"/>
          <w:szCs w:val="24"/>
          <w:lang w:eastAsia="hu-HU"/>
        </w:rPr>
        <w:t xml:space="preserve">Előzmények </w:t>
      </w:r>
    </w:p>
    <w:p w14:paraId="5DFD8FD6" w14:textId="77777777" w:rsidR="00435930" w:rsidRDefault="00435930" w:rsidP="00435930">
      <w:pPr>
        <w:tabs>
          <w:tab w:val="left" w:pos="0"/>
          <w:tab w:val="left" w:pos="284"/>
        </w:tabs>
        <w:spacing w:after="0" w:line="240" w:lineRule="auto"/>
        <w:jc w:val="both"/>
        <w:rPr>
          <w:rFonts w:ascii="Times New Roman" w:eastAsia="Times New Roman" w:hAnsi="Times New Roman" w:cs="Times New Roman"/>
          <w:sz w:val="24"/>
          <w:szCs w:val="24"/>
          <w:lang w:eastAsia="hu-HU"/>
        </w:rPr>
      </w:pPr>
    </w:p>
    <w:p w14:paraId="6383EF5D" w14:textId="77777777" w:rsidR="00435930" w:rsidRPr="00435930" w:rsidRDefault="00435930" w:rsidP="00435930">
      <w:pPr>
        <w:pStyle w:val="Listaszerbekezds"/>
        <w:tabs>
          <w:tab w:val="left" w:pos="0"/>
        </w:tabs>
        <w:ind w:left="0"/>
        <w:jc w:val="both"/>
        <w:rPr>
          <w:rFonts w:ascii="Times New Roman" w:hAnsi="Times New Roman" w:cs="Times New Roman"/>
          <w:sz w:val="24"/>
          <w:szCs w:val="24"/>
          <w:lang w:val="en"/>
        </w:rPr>
      </w:pPr>
      <w:r>
        <w:rPr>
          <w:rFonts w:ascii="Times New Roman" w:eastAsia="Times New Roman" w:hAnsi="Times New Roman" w:cs="Times New Roman"/>
          <w:sz w:val="24"/>
          <w:szCs w:val="24"/>
          <w:lang w:eastAsia="hu-HU"/>
        </w:rPr>
        <w:t>1. A</w:t>
      </w:r>
      <w:r w:rsidRPr="009543BC">
        <w:rPr>
          <w:rFonts w:ascii="Times New Roman" w:eastAsia="Times New Roman" w:hAnsi="Times New Roman" w:cs="Times New Roman"/>
          <w:sz w:val="24"/>
          <w:szCs w:val="24"/>
          <w:lang w:eastAsia="hu-HU"/>
        </w:rPr>
        <w:t xml:space="preserve"> víziközmű-szolgáltatásról szóló 2011. évi CCIX. törvény (továbbiakban: Vksztv.)</w:t>
      </w:r>
      <w:r w:rsidRPr="009543BC">
        <w:rPr>
          <w:rFonts w:ascii="Times New Roman" w:hAnsi="Times New Roman" w:cs="Times New Roman"/>
          <w:i/>
          <w:sz w:val="24"/>
          <w:szCs w:val="24"/>
          <w:lang w:val="en"/>
        </w:rPr>
        <w:t xml:space="preserve"> </w:t>
      </w:r>
      <w:r w:rsidRPr="00435930">
        <w:rPr>
          <w:rFonts w:ascii="Times New Roman" w:hAnsi="Times New Roman" w:cs="Times New Roman"/>
          <w:sz w:val="24"/>
          <w:szCs w:val="24"/>
          <w:lang w:val="en"/>
        </w:rPr>
        <w:t xml:space="preserve">79. (4)-(6) bekezdése az alábbiak szerint rendelkezik: </w:t>
      </w:r>
    </w:p>
    <w:p w14:paraId="5782AED5" w14:textId="2656F4A2" w:rsidR="00435930" w:rsidRPr="009543BC" w:rsidRDefault="00435930" w:rsidP="00435930">
      <w:pPr>
        <w:pStyle w:val="Listaszerbekezds"/>
        <w:tabs>
          <w:tab w:val="left" w:pos="0"/>
        </w:tabs>
        <w:ind w:left="0"/>
        <w:jc w:val="both"/>
        <w:rPr>
          <w:rFonts w:ascii="Times New Roman" w:hAnsi="Times New Roman" w:cs="Times New Roman"/>
          <w:i/>
          <w:sz w:val="24"/>
          <w:szCs w:val="24"/>
          <w:lang w:val="en"/>
        </w:rPr>
      </w:pPr>
      <w:r>
        <w:rPr>
          <w:rFonts w:ascii="Times New Roman" w:hAnsi="Times New Roman" w:cs="Times New Roman"/>
          <w:i/>
          <w:sz w:val="24"/>
          <w:szCs w:val="24"/>
          <w:lang w:val="en"/>
        </w:rPr>
        <w:t>“</w:t>
      </w:r>
      <w:r w:rsidRPr="009543BC">
        <w:rPr>
          <w:rFonts w:ascii="Times New Roman" w:hAnsi="Times New Roman" w:cs="Times New Roman"/>
          <w:i/>
          <w:sz w:val="24"/>
          <w:szCs w:val="24"/>
          <w:lang w:val="en"/>
        </w:rPr>
        <w:t xml:space="preserve">(4) Az 5/F. § (5) bekezdésben és a nemzeti vagyonról szóló 2011. évi CXCVI. törvény 12. § (1) bekezdés </w:t>
      </w:r>
      <w:r w:rsidRPr="009543BC">
        <w:rPr>
          <w:rFonts w:ascii="Times New Roman" w:hAnsi="Times New Roman" w:cs="Times New Roman"/>
          <w:i/>
          <w:iCs/>
          <w:sz w:val="24"/>
          <w:szCs w:val="24"/>
          <w:lang w:val="en"/>
        </w:rPr>
        <w:t xml:space="preserve">d) </w:t>
      </w:r>
      <w:r w:rsidRPr="009543BC">
        <w:rPr>
          <w:rFonts w:ascii="Times New Roman" w:hAnsi="Times New Roman" w:cs="Times New Roman"/>
          <w:i/>
          <w:sz w:val="24"/>
          <w:szCs w:val="24"/>
          <w:lang w:val="en"/>
        </w:rPr>
        <w:t>pontjában meghatározott gazdasági tevékenység ellátása érdekében a kizárólagos állami tulajdonban álló regionális víziközmű-rendszerhez csatlakozó, önálló átadási ponttal le nem választott önkormányzati tulajdonban lévő víziközmű vagyonelemek, valamint a 18. § szerinti víziközmű fejlesztésre fel nem használt források tulajdonjoga e törvény erejénél fogva a tulajdonos önkormányzattól nyilvántartási értéken történő átvezetéssel, térítésmentesen 2017. július 1-jén a magyar államra száll. A vagyonelemek és a fejlesztési források átadás-átvételéről az érintett önkormányzat és a magyar állam képviseletében eljáró MNV Zrt. 2017. június 30-ig írásban megállapodik. A térítésmentes vagyonátruházás az általános forgalmi adó szempontjából közcélú adománynak minősül.</w:t>
      </w:r>
    </w:p>
    <w:p w14:paraId="65DAE88C" w14:textId="2712CBFE" w:rsidR="000E0B8C" w:rsidRPr="009543BC" w:rsidRDefault="00435930" w:rsidP="00435930">
      <w:pPr>
        <w:tabs>
          <w:tab w:val="left" w:pos="284"/>
        </w:tabs>
        <w:jc w:val="both"/>
        <w:rPr>
          <w:rFonts w:ascii="Times New Roman" w:hAnsi="Times New Roman" w:cs="Times New Roman"/>
          <w:i/>
          <w:sz w:val="24"/>
          <w:szCs w:val="24"/>
          <w:lang w:val="en"/>
        </w:rPr>
      </w:pPr>
      <w:r w:rsidRPr="009543BC">
        <w:rPr>
          <w:rFonts w:ascii="Times New Roman" w:hAnsi="Times New Roman" w:cs="Times New Roman"/>
          <w:i/>
          <w:sz w:val="24"/>
          <w:szCs w:val="24"/>
          <w:lang w:val="en"/>
        </w:rPr>
        <w:t xml:space="preserve">(5) Ha a (4) bekezdésben meghatározott vagyonelemekre vonatkozó üzemeltetési jogviszony nem a kizárólagos állami tulajdonban álló regionális víziközmű-rendszert működtető </w:t>
      </w:r>
      <w:r w:rsidRPr="009543BC">
        <w:rPr>
          <w:rFonts w:ascii="Times New Roman" w:hAnsi="Times New Roman" w:cs="Times New Roman"/>
          <w:i/>
          <w:sz w:val="24"/>
          <w:szCs w:val="24"/>
          <w:lang w:val="en"/>
        </w:rPr>
        <w:lastRenderedPageBreak/>
        <w:t>víziközmű-szolgáltatóval áll fenn, az üzemeltetési jogviszony hatálya 2017. július 1-jén megszűnik.</w:t>
      </w:r>
    </w:p>
    <w:p w14:paraId="213A29EF" w14:textId="77777777" w:rsidR="00435930" w:rsidRPr="00435930" w:rsidRDefault="00435930" w:rsidP="00435930">
      <w:pPr>
        <w:tabs>
          <w:tab w:val="left" w:pos="284"/>
        </w:tabs>
        <w:jc w:val="both"/>
        <w:rPr>
          <w:rFonts w:ascii="Times New Roman" w:hAnsi="Times New Roman" w:cs="Times New Roman"/>
          <w:i/>
          <w:sz w:val="24"/>
          <w:szCs w:val="24"/>
          <w:lang w:val="en"/>
        </w:rPr>
      </w:pPr>
      <w:r w:rsidRPr="009543BC">
        <w:rPr>
          <w:rFonts w:ascii="Times New Roman" w:hAnsi="Times New Roman" w:cs="Times New Roman"/>
          <w:i/>
          <w:sz w:val="24"/>
          <w:szCs w:val="24"/>
          <w:lang w:val="en"/>
        </w:rPr>
        <w:t>(6) Ha az üzemeltetési jogviszony az (5) bekezdés szerint szűnik meg, az új üzemeltetési jogviszony létesítése érdekében az ellátásért felelős és az (5) bekezdésben meghatározott víziközműhöz kapcsolódó kizárólagos állami tulajdonban álló regionális víziközmű-rendszert működtető víziközmű-szolgáltató 2017. július 1-ig intézkedik, ellenkező esetben a Hivatal közérdekű üzemeltetőt jelöl ki.”</w:t>
      </w:r>
    </w:p>
    <w:p w14:paraId="4F676BFF" w14:textId="179C5D94" w:rsidR="00435930" w:rsidRPr="00437F3F" w:rsidRDefault="00437F3F" w:rsidP="007A7E3F">
      <w:pPr>
        <w:pStyle w:val="Listaszerbekezds"/>
        <w:numPr>
          <w:ilvl w:val="0"/>
          <w:numId w:val="7"/>
        </w:numPr>
        <w:spacing w:after="0" w:line="240" w:lineRule="auto"/>
        <w:jc w:val="both"/>
        <w:rPr>
          <w:rFonts w:ascii="Times New Roman" w:hAnsi="Times New Roman"/>
          <w:sz w:val="24"/>
        </w:rPr>
      </w:pPr>
      <w:r>
        <w:rPr>
          <w:rFonts w:ascii="Times New Roman" w:hAnsi="Times New Roman"/>
          <w:sz w:val="24"/>
        </w:rPr>
        <w:t>Felek megállapodása</w:t>
      </w:r>
    </w:p>
    <w:p w14:paraId="46351834" w14:textId="77777777" w:rsidR="00361758" w:rsidRDefault="00361758" w:rsidP="00F13E03">
      <w:pPr>
        <w:pStyle w:val="Listaszerbekezds"/>
        <w:tabs>
          <w:tab w:val="left" w:pos="0"/>
        </w:tabs>
        <w:spacing w:after="0" w:line="240" w:lineRule="auto"/>
        <w:ind w:left="0"/>
        <w:jc w:val="both"/>
        <w:rPr>
          <w:rFonts w:ascii="Times New Roman" w:hAnsi="Times New Roman" w:cs="Times New Roman"/>
          <w:sz w:val="24"/>
          <w:szCs w:val="24"/>
          <w:lang w:val="en"/>
        </w:rPr>
      </w:pPr>
    </w:p>
    <w:p w14:paraId="3DA75540" w14:textId="77777777" w:rsidR="00361758" w:rsidRPr="00A32CAF" w:rsidRDefault="00361758" w:rsidP="00361758">
      <w:pPr>
        <w:spacing w:after="160" w:line="259" w:lineRule="auto"/>
        <w:jc w:val="both"/>
        <w:rPr>
          <w:rFonts w:ascii="Times New Roman" w:eastAsia="Calibri" w:hAnsi="Times New Roman" w:cs="Times New Roman"/>
          <w:sz w:val="24"/>
          <w:szCs w:val="24"/>
        </w:rPr>
      </w:pPr>
      <w:r>
        <w:rPr>
          <w:rFonts w:ascii="Times New Roman" w:eastAsia="Times New Roman" w:hAnsi="Times New Roman" w:cs="Times New Roman"/>
          <w:sz w:val="24"/>
          <w:szCs w:val="24"/>
          <w:lang w:eastAsia="hu-HU"/>
        </w:rPr>
        <w:t xml:space="preserve">1. </w:t>
      </w:r>
      <w:r w:rsidRPr="009543BC">
        <w:rPr>
          <w:rFonts w:ascii="Times New Roman" w:eastAsia="Times New Roman" w:hAnsi="Times New Roman" w:cs="Times New Roman"/>
          <w:sz w:val="24"/>
          <w:szCs w:val="24"/>
          <w:lang w:eastAsia="hu-HU"/>
        </w:rPr>
        <w:t xml:space="preserve">Felek kijelentik, hogy a víziközmű-szolgáltatásról szóló 2011. évi CCIX. törvény (továbbiakban: Vksztv.)  </w:t>
      </w:r>
      <w:r w:rsidRPr="009543BC">
        <w:rPr>
          <w:rFonts w:ascii="Times New Roman" w:eastAsia="Calibri" w:hAnsi="Times New Roman" w:cs="Times New Roman"/>
          <w:sz w:val="24"/>
          <w:szCs w:val="24"/>
        </w:rPr>
        <w:t>79. §</w:t>
      </w:r>
      <w:r>
        <w:rPr>
          <w:rFonts w:ascii="Times New Roman" w:eastAsia="Calibri" w:hAnsi="Times New Roman" w:cs="Times New Roman"/>
          <w:sz w:val="24"/>
          <w:szCs w:val="24"/>
        </w:rPr>
        <w:t xml:space="preserve"> (4)-(6) bekezdésében foglaltakkal összhangban a jelen szerződés </w:t>
      </w:r>
      <w:r w:rsidRPr="00437F3F">
        <w:rPr>
          <w:rFonts w:ascii="Times New Roman" w:eastAsia="Calibri" w:hAnsi="Times New Roman" w:cs="Times New Roman"/>
          <w:sz w:val="24"/>
          <w:szCs w:val="24"/>
        </w:rPr>
        <w:t>1. sz. mellékletében foglalt víziközmű</w:t>
      </w:r>
      <w:r>
        <w:rPr>
          <w:rFonts w:ascii="Times New Roman" w:eastAsia="Calibri" w:hAnsi="Times New Roman" w:cs="Times New Roman"/>
          <w:sz w:val="24"/>
          <w:szCs w:val="24"/>
        </w:rPr>
        <w:t xml:space="preserve"> vagyonelemek (a továbbiakban: Víziközművek), a mellékelt vagyon-nyilvántartási értéken történő átvezetéssel térítésmentesen 2017. július 1. napján átszállt/átszáll a Magyar Államra. Átadó Önkormányzat kijelenti, hogy a legjobb tudomása szerint a jelen Szerződés 1. sz. melléklete szerinti </w:t>
      </w:r>
      <w:r w:rsidRPr="00A32CAF">
        <w:rPr>
          <w:rFonts w:ascii="Times New Roman" w:eastAsia="Calibri" w:hAnsi="Times New Roman" w:cs="Times New Roman"/>
          <w:sz w:val="24"/>
          <w:szCs w:val="24"/>
        </w:rPr>
        <w:t xml:space="preserve">Víziközművek a Vksztv. 79. § (4) bekezdésében foglaltak szerinti, kizárólagos állami tulajdonban álló regionális víziközmű-rendszerhez csatlakozó, önálló átadási ponttal le nem választott víziközmű-vagyonelemnek minősülnek. és kijelenti, hogy az átszálló/átszállt vagyonelemekkel összefüggésben nem lép fel követeléssel a Magyar Állammal, vagy képviselőjével szemben. </w:t>
      </w:r>
      <w:r w:rsidRPr="00A32CAF">
        <w:rPr>
          <w:rFonts w:ascii="Times New Roman" w:hAnsi="Times New Roman" w:cs="Times New Roman"/>
          <w:sz w:val="24"/>
          <w:szCs w:val="24"/>
          <w:lang w:val="en"/>
        </w:rPr>
        <w:t>Felek kijelentik, hogy a térítésmentes vagyonátruházás az általános forgalmi adó szempontjából közcélú adománynak minősül a Vksztv. 79. § (4) bekezdésében foglaltakkal összhangban.</w:t>
      </w:r>
    </w:p>
    <w:p w14:paraId="7DEE650B" w14:textId="77777777" w:rsidR="00361758" w:rsidRPr="00E81BA5" w:rsidRDefault="00361758" w:rsidP="00F13E03">
      <w:pPr>
        <w:pStyle w:val="Listaszerbekezds"/>
        <w:tabs>
          <w:tab w:val="left" w:pos="0"/>
        </w:tabs>
        <w:spacing w:after="0" w:line="240" w:lineRule="auto"/>
        <w:ind w:left="0"/>
        <w:jc w:val="both"/>
        <w:rPr>
          <w:rFonts w:ascii="Times New Roman" w:hAnsi="Times New Roman" w:cs="Times New Roman"/>
          <w:sz w:val="24"/>
          <w:szCs w:val="24"/>
          <w:lang w:val="en"/>
        </w:rPr>
      </w:pPr>
    </w:p>
    <w:p w14:paraId="268EE04F" w14:textId="4383676B" w:rsidR="00555DB3" w:rsidRPr="0003717A" w:rsidRDefault="00555DB3" w:rsidP="00435930">
      <w:pPr>
        <w:pStyle w:val="Listaszerbekezds"/>
        <w:tabs>
          <w:tab w:val="left" w:pos="0"/>
        </w:tabs>
        <w:spacing w:after="0" w:line="240" w:lineRule="auto"/>
        <w:ind w:left="0"/>
        <w:jc w:val="both"/>
        <w:rPr>
          <w:rFonts w:ascii="Times New Roman" w:eastAsia="Calibri" w:hAnsi="Times New Roman" w:cs="Times New Roman"/>
          <w:iCs/>
          <w:sz w:val="24"/>
          <w:szCs w:val="24"/>
          <w:lang w:eastAsia="hu-HU"/>
        </w:rPr>
      </w:pPr>
      <w:r>
        <w:rPr>
          <w:rFonts w:ascii="Times New Roman" w:eastAsia="Calibri" w:hAnsi="Times New Roman" w:cs="Times New Roman"/>
          <w:iCs/>
          <w:sz w:val="24"/>
          <w:szCs w:val="24"/>
          <w:lang w:eastAsia="hu-HU"/>
        </w:rPr>
        <w:t>Átadó kijel</w:t>
      </w:r>
      <w:r w:rsidR="006D217A">
        <w:rPr>
          <w:rFonts w:ascii="Times New Roman" w:eastAsia="Calibri" w:hAnsi="Times New Roman" w:cs="Times New Roman"/>
          <w:iCs/>
          <w:sz w:val="24"/>
          <w:szCs w:val="24"/>
          <w:lang w:eastAsia="hu-HU"/>
        </w:rPr>
        <w:t>enti, hogy az 1.sz. melléklet a</w:t>
      </w:r>
      <w:r>
        <w:rPr>
          <w:rFonts w:ascii="Times New Roman" w:eastAsia="Calibri" w:hAnsi="Times New Roman" w:cs="Times New Roman"/>
          <w:iCs/>
          <w:sz w:val="24"/>
          <w:szCs w:val="24"/>
          <w:lang w:eastAsia="hu-HU"/>
        </w:rPr>
        <w:t xml:space="preserve"> felsorolt</w:t>
      </w:r>
      <w:r w:rsidR="006D217A">
        <w:rPr>
          <w:rFonts w:ascii="Times New Roman" w:eastAsia="Calibri" w:hAnsi="Times New Roman" w:cs="Times New Roman"/>
          <w:iCs/>
          <w:sz w:val="24"/>
          <w:szCs w:val="24"/>
          <w:lang w:eastAsia="hu-HU"/>
        </w:rPr>
        <w:t xml:space="preserve"> és az</w:t>
      </w:r>
      <w:r>
        <w:rPr>
          <w:rFonts w:ascii="Times New Roman" w:eastAsia="Calibri" w:hAnsi="Times New Roman" w:cs="Times New Roman"/>
          <w:iCs/>
          <w:sz w:val="24"/>
          <w:szCs w:val="24"/>
          <w:lang w:eastAsia="hu-HU"/>
        </w:rPr>
        <w:t xml:space="preserve"> átadásra kerülő viziközmű elemek</w:t>
      </w:r>
      <w:r w:rsidR="008C0036">
        <w:rPr>
          <w:rFonts w:ascii="Times New Roman" w:eastAsia="Calibri" w:hAnsi="Times New Roman" w:cs="Times New Roman"/>
          <w:iCs/>
          <w:sz w:val="24"/>
          <w:szCs w:val="24"/>
          <w:lang w:eastAsia="hu-HU"/>
        </w:rPr>
        <w:t>et</w:t>
      </w:r>
      <w:r>
        <w:rPr>
          <w:rFonts w:ascii="Times New Roman" w:eastAsia="Calibri" w:hAnsi="Times New Roman" w:cs="Times New Roman"/>
          <w:iCs/>
          <w:sz w:val="24"/>
          <w:szCs w:val="24"/>
          <w:lang w:eastAsia="hu-HU"/>
        </w:rPr>
        <w:t xml:space="preserve"> </w:t>
      </w:r>
      <w:r w:rsidR="006D217A">
        <w:rPr>
          <w:rFonts w:ascii="Times New Roman" w:eastAsia="Calibri" w:hAnsi="Times New Roman" w:cs="Times New Roman"/>
          <w:iCs/>
          <w:sz w:val="24"/>
          <w:szCs w:val="24"/>
          <w:lang w:eastAsia="hu-HU"/>
        </w:rPr>
        <w:t xml:space="preserve"> </w:t>
      </w:r>
      <w:r>
        <w:rPr>
          <w:rFonts w:ascii="Times New Roman" w:eastAsia="Calibri" w:hAnsi="Times New Roman" w:cs="Times New Roman"/>
          <w:iCs/>
          <w:sz w:val="24"/>
          <w:szCs w:val="24"/>
          <w:lang w:eastAsia="hu-HU"/>
        </w:rPr>
        <w:t>tartalmazza, ezen mellékletet 2017.06.30. fordulónapi értéken a Szerződés létrejöttét követő 15. napon belül az Üzemeltető és az Átvevő rendelkezésére bocsájtja.</w:t>
      </w:r>
    </w:p>
    <w:p w14:paraId="79C5497B" w14:textId="77777777" w:rsidR="00555DB3" w:rsidRDefault="00555DB3" w:rsidP="00435930">
      <w:pPr>
        <w:pStyle w:val="Listaszerbekezds"/>
        <w:tabs>
          <w:tab w:val="left" w:pos="0"/>
        </w:tabs>
        <w:spacing w:after="0" w:line="240" w:lineRule="auto"/>
        <w:ind w:left="0"/>
        <w:jc w:val="both"/>
        <w:rPr>
          <w:rFonts w:ascii="Times New Roman" w:eastAsia="Calibri" w:hAnsi="Times New Roman" w:cs="Times New Roman"/>
          <w:b/>
          <w:iCs/>
          <w:sz w:val="24"/>
          <w:szCs w:val="24"/>
          <w:u w:val="single"/>
          <w:lang w:eastAsia="hu-HU"/>
        </w:rPr>
      </w:pPr>
    </w:p>
    <w:p w14:paraId="60B6505C" w14:textId="36D067FE" w:rsidR="00040980" w:rsidRDefault="00435930" w:rsidP="00040980">
      <w:pPr>
        <w:pStyle w:val="Listaszerbekezds"/>
        <w:tabs>
          <w:tab w:val="left" w:pos="0"/>
        </w:tabs>
        <w:spacing w:after="0" w:line="240" w:lineRule="auto"/>
        <w:ind w:left="0"/>
        <w:jc w:val="both"/>
        <w:rPr>
          <w:rFonts w:ascii="Times New Roman" w:eastAsia="Calibri" w:hAnsi="Times New Roman" w:cs="Times New Roman"/>
          <w:sz w:val="24"/>
          <w:szCs w:val="24"/>
        </w:rPr>
      </w:pPr>
      <w:r w:rsidRPr="00435930">
        <w:rPr>
          <w:rFonts w:ascii="Times New Roman" w:eastAsia="Calibri" w:hAnsi="Times New Roman" w:cs="Times New Roman"/>
          <w:iCs/>
          <w:sz w:val="24"/>
          <w:szCs w:val="24"/>
          <w:lang w:eastAsia="hu-HU"/>
        </w:rPr>
        <w:t>2.</w:t>
      </w:r>
      <w:r>
        <w:rPr>
          <w:rFonts w:ascii="Times New Roman" w:eastAsia="Calibri" w:hAnsi="Times New Roman" w:cs="Times New Roman"/>
          <w:iCs/>
          <w:sz w:val="24"/>
          <w:szCs w:val="24"/>
          <w:lang w:eastAsia="hu-HU"/>
        </w:rPr>
        <w:t xml:space="preserve"> </w:t>
      </w:r>
      <w:r w:rsidR="00040980">
        <w:rPr>
          <w:rFonts w:ascii="Times New Roman" w:eastAsia="Calibri" w:hAnsi="Times New Roman" w:cs="Times New Roman"/>
          <w:iCs/>
          <w:sz w:val="24"/>
          <w:szCs w:val="24"/>
          <w:lang w:eastAsia="hu-HU"/>
        </w:rPr>
        <w:t xml:space="preserve">Átadó kijelenti, és Felek kölcsönösen elfogadják, hogy a Víziközművekhez kapcsolódó fel nem használt fejlesztési forrás összértéke </w:t>
      </w:r>
      <w:r w:rsidR="00040980">
        <w:rPr>
          <w:rFonts w:ascii="Times New Roman" w:eastAsia="Calibri" w:hAnsi="Times New Roman" w:cs="Times New Roman"/>
          <w:b/>
          <w:iCs/>
          <w:sz w:val="24"/>
          <w:szCs w:val="24"/>
          <w:lang w:eastAsia="hu-HU"/>
        </w:rPr>
        <w:t xml:space="preserve">18000.- </w:t>
      </w:r>
      <w:r w:rsidR="00040980">
        <w:rPr>
          <w:rFonts w:ascii="Times New Roman" w:eastAsia="Calibri" w:hAnsi="Times New Roman" w:cs="Times New Roman"/>
          <w:iCs/>
          <w:sz w:val="24"/>
          <w:szCs w:val="24"/>
          <w:lang w:eastAsia="hu-HU"/>
        </w:rPr>
        <w:t xml:space="preserve">Ft, mely a Vksztv. 79. § (4)-(6) bekezdésében foglaltakkal összhangban térítésmentesen </w:t>
      </w:r>
      <w:r w:rsidR="00040980">
        <w:rPr>
          <w:rFonts w:ascii="Times New Roman" w:eastAsia="Calibri" w:hAnsi="Times New Roman" w:cs="Times New Roman"/>
          <w:sz w:val="24"/>
          <w:szCs w:val="24"/>
        </w:rPr>
        <w:t xml:space="preserve">2017. július 1. napján átszállt/átszáll a Magyar Államra.  Átadó kijelenti, hogy az átadásra kerülő fejlesztési forrásokra vonatkozó adatokat a jelen Szerződés 5. sz. melléklete foglalja össze. Átadó kijelenti, hogy a jelen pontban meghatározott fejlesztési forrás összértékét jelen Szerződés megkötését követő 15 napon belül átutalja a Magyar Állam képviseletében eljáró MNV Zrt. Magyar Államkincstár-nál vezetett </w:t>
      </w:r>
      <w:r w:rsidR="00040980">
        <w:rPr>
          <w:rFonts w:ascii="Times New Roman" w:hAnsi="Times New Roman"/>
          <w:b/>
          <w:bCs/>
          <w:sz w:val="24"/>
          <w:szCs w:val="24"/>
        </w:rPr>
        <w:t>10032000-01457522-00000000</w:t>
      </w:r>
      <w:r w:rsidR="004E15E3">
        <w:rPr>
          <w:rFonts w:ascii="Times New Roman" w:eastAsia="Calibri" w:hAnsi="Times New Roman" w:cs="Times New Roman"/>
          <w:sz w:val="24"/>
          <w:szCs w:val="24"/>
        </w:rPr>
        <w:t xml:space="preserve"> sz. számlájára.</w:t>
      </w:r>
    </w:p>
    <w:p w14:paraId="4D35CC5D" w14:textId="77777777" w:rsidR="00040980" w:rsidRDefault="00040980" w:rsidP="00040980">
      <w:pPr>
        <w:pStyle w:val="Listaszerbekezds"/>
        <w:tabs>
          <w:tab w:val="left" w:pos="0"/>
        </w:tabs>
        <w:spacing w:after="0" w:line="240" w:lineRule="auto"/>
        <w:ind w:left="0"/>
        <w:jc w:val="both"/>
        <w:rPr>
          <w:rFonts w:ascii="Times New Roman" w:eastAsia="Calibri" w:hAnsi="Times New Roman" w:cs="Times New Roman"/>
          <w:sz w:val="24"/>
          <w:szCs w:val="24"/>
        </w:rPr>
      </w:pPr>
    </w:p>
    <w:p w14:paraId="23EDD7B1" w14:textId="77777777" w:rsidR="00040980" w:rsidRDefault="00040980" w:rsidP="00040980">
      <w:pPr>
        <w:pStyle w:val="Listaszerbekezds"/>
        <w:tabs>
          <w:tab w:val="left" w:pos="0"/>
        </w:tabs>
        <w:spacing w:after="0" w:line="240" w:lineRule="auto"/>
        <w:ind w:left="0"/>
        <w:jc w:val="both"/>
        <w:rPr>
          <w:rFonts w:ascii="Times New Roman" w:eastAsia="Calibri" w:hAnsi="Times New Roman" w:cs="Times New Roman"/>
          <w:sz w:val="24"/>
          <w:szCs w:val="24"/>
        </w:rPr>
      </w:pPr>
      <w:r>
        <w:rPr>
          <w:rFonts w:ascii="Times New Roman" w:eastAsia="Calibri" w:hAnsi="Times New Roman" w:cs="Times New Roman"/>
          <w:sz w:val="24"/>
          <w:szCs w:val="24"/>
        </w:rPr>
        <w:t>Az átadásig be nem hajtott fejlesztési forrásból fakadó követelések behajtásának jogosultságát az Átvevőre engedményezi, melyhez kapcsolódó engedményező nyilatkozat jelen Szerződés 3. sz. elválaszthatatlan mellékletét képezi. Átadó kijelenti, hogy az engedményezés alapjául szolgáló dokumentációt jelen Szerződés megkötését követő 15 napon belül az Átvevő rendelkezésére bocsátja, és csatolja a jelen Szerződés 5. sz. mellékletét e források tekintetében is.</w:t>
      </w:r>
    </w:p>
    <w:p w14:paraId="42A57216" w14:textId="28CFC52F" w:rsidR="00040980" w:rsidRDefault="00040980" w:rsidP="00040980">
      <w:pPr>
        <w:pStyle w:val="Listaszerbekezds"/>
        <w:spacing w:after="0" w:line="240" w:lineRule="auto"/>
        <w:ind w:left="0"/>
        <w:jc w:val="both"/>
        <w:rPr>
          <w:rFonts w:ascii="Times New Roman" w:eastAsia="Times New Roman" w:hAnsi="Times New Roman" w:cs="Times New Roman"/>
          <w:sz w:val="24"/>
          <w:szCs w:val="24"/>
          <w:lang w:eastAsia="hu-HU"/>
        </w:rPr>
      </w:pPr>
    </w:p>
    <w:p w14:paraId="24C59870" w14:textId="77777777" w:rsidR="00040980" w:rsidRDefault="00040980" w:rsidP="00040980">
      <w:pPr>
        <w:pStyle w:val="Listaszerbekezds"/>
        <w:spacing w:after="0" w:line="240" w:lineRule="auto"/>
        <w:ind w:left="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3. Átadó kijelenti, hogy a Víziközművekkel kapcsolatos jelen Szerződés 2. sz. mellékletében felsorolt dokumentumokat, és kapcsolódó vagyonértékeléseket átadja az Üzemeltető birtokába jelen Szerződés létrejöttét követő 15 napon belül. </w:t>
      </w:r>
    </w:p>
    <w:p w14:paraId="4B75D415" w14:textId="77777777" w:rsidR="00040980" w:rsidRDefault="00040980" w:rsidP="00040980">
      <w:pPr>
        <w:pStyle w:val="Listaszerbekezds"/>
        <w:spacing w:after="0" w:line="240" w:lineRule="auto"/>
        <w:ind w:left="0"/>
        <w:jc w:val="both"/>
        <w:rPr>
          <w:rFonts w:ascii="Times New Roman" w:eastAsia="Times New Roman" w:hAnsi="Times New Roman" w:cs="Times New Roman"/>
          <w:sz w:val="24"/>
          <w:szCs w:val="24"/>
          <w:lang w:eastAsia="hu-HU"/>
        </w:rPr>
      </w:pPr>
    </w:p>
    <w:p w14:paraId="2DBBE88D" w14:textId="77777777" w:rsidR="00A15DD9" w:rsidRDefault="00040980" w:rsidP="00A15DD9">
      <w:pPr>
        <w:pStyle w:val="Listaszerbekezds"/>
        <w:spacing w:after="0" w:line="240" w:lineRule="auto"/>
        <w:ind w:left="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Átadó kijelenti, hogy a Víziközművekre vonatkozó üzemeltetési szerződést 2017. július 1. napjával megszüntette, és szavatol azért, hogy a Víziközműveken harmadik személynek nem áll fenn olyan követelése, amely az Átvevőt, és/vagy Üzemeltetőt jogainak gyakorlásában akadályozná, vagy korlátozná. </w:t>
      </w:r>
    </w:p>
    <w:p w14:paraId="0ECE8D2C" w14:textId="1CD54743" w:rsidR="00A15DD9" w:rsidRDefault="00A15DD9" w:rsidP="00A15DD9">
      <w:pPr>
        <w:pStyle w:val="Listaszerbekezds"/>
        <w:spacing w:after="0" w:line="240" w:lineRule="auto"/>
        <w:ind w:left="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lastRenderedPageBreak/>
        <w:t xml:space="preserve">4. Átadó kijelenti, hogy a Víziközművekre vonatkozó üzemeltetési jogviszony a Vksztv. 79. § (5) bekezdésében foglaltakkal összhangban 2017. július 1. napjával a törvény erejénél fogva megszűnt, és szavatol azért, hogy a Víziközműveken a megszűnt jogviszony szerinti volt üzemeltetőnek, vagy egyéb harmadik személynek nem áll fenn olyan követelése, amely az Átvevőt, és/vagy Üzemeltetőt jogainak gyakorlásában akadályozná, vagy korlátozná. </w:t>
      </w:r>
    </w:p>
    <w:p w14:paraId="250A7C72" w14:textId="77777777" w:rsidR="00A15DD9" w:rsidRDefault="00A15DD9" w:rsidP="00A15DD9">
      <w:pPr>
        <w:pStyle w:val="Listaszerbekezds"/>
        <w:spacing w:after="0" w:line="240" w:lineRule="auto"/>
        <w:ind w:left="0"/>
        <w:jc w:val="both"/>
        <w:rPr>
          <w:rFonts w:ascii="Times New Roman" w:eastAsia="Times New Roman" w:hAnsi="Times New Roman" w:cs="Times New Roman"/>
          <w:sz w:val="24"/>
          <w:szCs w:val="24"/>
          <w:lang w:eastAsia="hu-HU"/>
        </w:rPr>
      </w:pPr>
    </w:p>
    <w:p w14:paraId="1E54E261" w14:textId="77777777" w:rsidR="00A15DD9" w:rsidRPr="005F0342" w:rsidRDefault="00A15DD9" w:rsidP="00A15DD9">
      <w:pPr>
        <w:pStyle w:val="Listaszerbekezds"/>
        <w:spacing w:after="0" w:line="240" w:lineRule="auto"/>
        <w:ind w:left="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Átadó vállalja, hogy amennyiben a jelen pont szerinti üzemeltetési jogviszony megszűnését, vagy megszüntetését követően a Víziközművekre tekintettel harmadik személy bármilyen követeléssel lépne fel az új tulajdonossal, vagy új üzemeltetővel/vagyonkezelővel szemben, helytáll a jogszerű követelések teljesítéséért.</w:t>
      </w:r>
    </w:p>
    <w:p w14:paraId="397D6939" w14:textId="77777777" w:rsidR="00A15DD9" w:rsidRDefault="00A15DD9" w:rsidP="00A15DD9">
      <w:pPr>
        <w:spacing w:line="240" w:lineRule="auto"/>
        <w:jc w:val="both"/>
        <w:rPr>
          <w:rFonts w:ascii="Times New Roman" w:eastAsia="Times New Roman" w:hAnsi="Times New Roman" w:cs="Times New Roman"/>
          <w:sz w:val="24"/>
          <w:szCs w:val="24"/>
          <w:lang w:eastAsia="hu-HU"/>
        </w:rPr>
      </w:pPr>
    </w:p>
    <w:p w14:paraId="499BBEA3" w14:textId="64202E50" w:rsidR="00BC3BC1" w:rsidRDefault="00A15DD9" w:rsidP="00C845E6">
      <w:pPr>
        <w:jc w:val="both"/>
        <w:rPr>
          <w:rFonts w:ascii="Times New Roman" w:hAnsi="Times New Roman" w:cs="Times New Roman"/>
          <w:sz w:val="24"/>
          <w:szCs w:val="24"/>
        </w:rPr>
      </w:pPr>
      <w:r>
        <w:rPr>
          <w:rFonts w:ascii="Times New Roman" w:eastAsia="Times New Roman" w:hAnsi="Times New Roman" w:cs="Times New Roman"/>
          <w:sz w:val="24"/>
          <w:szCs w:val="24"/>
          <w:lang w:eastAsia="hu-HU"/>
        </w:rPr>
        <w:t>5</w:t>
      </w:r>
      <w:r w:rsidR="004D6357">
        <w:rPr>
          <w:rFonts w:ascii="Times New Roman" w:eastAsia="Times New Roman" w:hAnsi="Times New Roman" w:cs="Times New Roman"/>
          <w:sz w:val="24"/>
          <w:szCs w:val="24"/>
          <w:lang w:eastAsia="hu-HU"/>
        </w:rPr>
        <w:t xml:space="preserve">. </w:t>
      </w:r>
      <w:r w:rsidR="00BC3BC1" w:rsidRPr="005F0A82">
        <w:rPr>
          <w:rFonts w:ascii="Times New Roman" w:hAnsi="Times New Roman" w:cs="Times New Roman"/>
          <w:sz w:val="24"/>
          <w:szCs w:val="24"/>
        </w:rPr>
        <w:t>Felek rögzítik, hogy a Víziközmű-rendszer üzemeltetője és vagyonkezelője – az MNV Zrt-vel SZT</w:t>
      </w:r>
      <w:r w:rsidR="0076406D">
        <w:rPr>
          <w:rFonts w:ascii="Times New Roman" w:hAnsi="Times New Roman" w:cs="Times New Roman"/>
          <w:sz w:val="24"/>
          <w:szCs w:val="24"/>
        </w:rPr>
        <w:t>-</w:t>
      </w:r>
      <w:r w:rsidR="007111AF">
        <w:rPr>
          <w:rFonts w:ascii="Times New Roman" w:hAnsi="Times New Roman" w:cs="Times New Roman"/>
          <w:sz w:val="24"/>
          <w:szCs w:val="24"/>
        </w:rPr>
        <w:t>106165</w:t>
      </w:r>
      <w:r w:rsidR="00BC3BC1" w:rsidRPr="005F0A82">
        <w:rPr>
          <w:rFonts w:ascii="Times New Roman" w:hAnsi="Times New Roman" w:cs="Times New Roman"/>
          <w:sz w:val="24"/>
          <w:szCs w:val="24"/>
        </w:rPr>
        <w:t xml:space="preserve"> számon megkötött vagyonkezelési szerződés alapján – az Üzemeltető, aki a Magyar Energetikai és Közmű-szabályozási Hivatal </w:t>
      </w:r>
      <w:r w:rsidR="009326B2">
        <w:rPr>
          <w:rFonts w:ascii="Times New Roman" w:hAnsi="Times New Roman" w:cs="Times New Roman"/>
          <w:sz w:val="24"/>
          <w:szCs w:val="24"/>
        </w:rPr>
        <w:t>2016.12.21.</w:t>
      </w:r>
      <w:r w:rsidR="00BC3BC1" w:rsidRPr="005F0A82">
        <w:rPr>
          <w:rFonts w:ascii="Times New Roman" w:hAnsi="Times New Roman" w:cs="Times New Roman"/>
          <w:sz w:val="24"/>
          <w:szCs w:val="24"/>
        </w:rPr>
        <w:t xml:space="preserve"> napján kelt </w:t>
      </w:r>
      <w:r w:rsidR="009326B2" w:rsidRPr="009326B2">
        <w:rPr>
          <w:rFonts w:ascii="Times New Roman" w:eastAsia="Times New Roman" w:hAnsi="Times New Roman" w:cs="Times New Roman"/>
          <w:color w:val="000000"/>
          <w:sz w:val="24"/>
          <w:szCs w:val="24"/>
          <w:lang w:eastAsia="hu-HU"/>
        </w:rPr>
        <w:t>VKEFFO_2016/8877-1</w:t>
      </w:r>
      <w:r w:rsidR="009326B2" w:rsidRPr="009326B2">
        <w:rPr>
          <w:rFonts w:ascii="Calibri" w:eastAsia="Times New Roman" w:hAnsi="Calibri" w:cs="Times New Roman"/>
          <w:color w:val="000000"/>
          <w:lang w:eastAsia="hu-HU"/>
        </w:rPr>
        <w:t xml:space="preserve"> </w:t>
      </w:r>
      <w:r w:rsidR="009326B2" w:rsidRPr="009326B2">
        <w:rPr>
          <w:rFonts w:ascii="Times New Roman" w:eastAsia="Times New Roman" w:hAnsi="Times New Roman" w:cs="Times New Roman"/>
          <w:color w:val="000000"/>
          <w:sz w:val="24"/>
          <w:szCs w:val="24"/>
          <w:lang w:eastAsia="hu-HU"/>
        </w:rPr>
        <w:t>(2016)</w:t>
      </w:r>
      <w:r w:rsidR="00B31CE2" w:rsidRPr="00B31CE2">
        <w:rPr>
          <w:rFonts w:ascii="Times New Roman" w:eastAsia="Times New Roman" w:hAnsi="Times New Roman" w:cs="Times New Roman"/>
          <w:color w:val="000000"/>
          <w:sz w:val="24"/>
          <w:szCs w:val="24"/>
          <w:lang w:eastAsia="hu-HU"/>
        </w:rPr>
        <w:t xml:space="preserve"> </w:t>
      </w:r>
      <w:r w:rsidR="00BC3BC1" w:rsidRPr="005F0A82">
        <w:rPr>
          <w:rFonts w:ascii="Times New Roman" w:hAnsi="Times New Roman" w:cs="Times New Roman"/>
          <w:sz w:val="24"/>
          <w:szCs w:val="24"/>
        </w:rPr>
        <w:t>számú határozatában foglalt működési</w:t>
      </w:r>
      <w:r w:rsidR="00B36C26">
        <w:rPr>
          <w:rFonts w:ascii="Times New Roman" w:hAnsi="Times New Roman" w:cs="Times New Roman"/>
          <w:sz w:val="24"/>
          <w:szCs w:val="24"/>
        </w:rPr>
        <w:t xml:space="preserve"> </w:t>
      </w:r>
      <w:r w:rsidR="00BC3BC1" w:rsidRPr="005F0A82">
        <w:rPr>
          <w:rFonts w:ascii="Times New Roman" w:hAnsi="Times New Roman" w:cs="Times New Roman"/>
          <w:sz w:val="24"/>
          <w:szCs w:val="24"/>
        </w:rPr>
        <w:t xml:space="preserve">engedély alapján jogosult a Víziközművel érintett </w:t>
      </w:r>
      <w:r w:rsidR="009326B2">
        <w:rPr>
          <w:rFonts w:ascii="Times New Roman" w:hAnsi="Times New Roman" w:cs="Times New Roman"/>
          <w:sz w:val="24"/>
          <w:szCs w:val="24"/>
        </w:rPr>
        <w:t>Hévíz</w:t>
      </w:r>
      <w:r w:rsidR="00BC3BC1" w:rsidRPr="005F0A82">
        <w:rPr>
          <w:rFonts w:ascii="Times New Roman" w:hAnsi="Times New Roman" w:cs="Times New Roman"/>
          <w:sz w:val="24"/>
          <w:szCs w:val="24"/>
        </w:rPr>
        <w:t xml:space="preserve"> településen víziközmű-szolgáltatást nyújtani. </w:t>
      </w:r>
    </w:p>
    <w:p w14:paraId="76ED5AEA" w14:textId="559A9B6C" w:rsidR="009708A3" w:rsidRPr="004D6357" w:rsidRDefault="00A15DD9" w:rsidP="00AA29C0">
      <w:pPr>
        <w:jc w:val="both"/>
        <w:rPr>
          <w:rFonts w:ascii="Times New Roman" w:eastAsia="Times New Roman" w:hAnsi="Times New Roman" w:cs="Times New Roman"/>
          <w:sz w:val="24"/>
          <w:szCs w:val="24"/>
          <w:lang w:eastAsia="hu-HU"/>
        </w:rPr>
      </w:pPr>
      <w:r>
        <w:rPr>
          <w:rFonts w:ascii="Times New Roman" w:hAnsi="Times New Roman" w:cs="Times New Roman"/>
          <w:sz w:val="24"/>
          <w:szCs w:val="24"/>
        </w:rPr>
        <w:t>6</w:t>
      </w:r>
      <w:r w:rsidR="00BC3BC1">
        <w:rPr>
          <w:rFonts w:ascii="Times New Roman" w:hAnsi="Times New Roman" w:cs="Times New Roman"/>
          <w:sz w:val="24"/>
          <w:szCs w:val="24"/>
        </w:rPr>
        <w:t xml:space="preserve">. </w:t>
      </w:r>
      <w:r w:rsidR="004D6357">
        <w:rPr>
          <w:rFonts w:ascii="Times New Roman" w:eastAsia="Times New Roman" w:hAnsi="Times New Roman" w:cs="Times New Roman"/>
          <w:sz w:val="24"/>
          <w:szCs w:val="24"/>
          <w:lang w:eastAsia="hu-HU"/>
        </w:rPr>
        <w:t>Felek kijelentik, hogy – tekinte</w:t>
      </w:r>
      <w:r w:rsidR="005F0A82">
        <w:rPr>
          <w:rFonts w:ascii="Times New Roman" w:eastAsia="Times New Roman" w:hAnsi="Times New Roman" w:cs="Times New Roman"/>
          <w:sz w:val="24"/>
          <w:szCs w:val="24"/>
          <w:lang w:eastAsia="hu-HU"/>
        </w:rPr>
        <w:t xml:space="preserve">ttel arra, hogy a Víziközművek </w:t>
      </w:r>
      <w:r w:rsidR="005F0A82" w:rsidRPr="004D6357">
        <w:rPr>
          <w:rFonts w:ascii="Times New Roman" w:hAnsi="Times New Roman" w:cs="Times New Roman"/>
          <w:sz w:val="24"/>
          <w:szCs w:val="24"/>
        </w:rPr>
        <w:t xml:space="preserve">az Nvtv. 4. § (1) bekezdés e) pontjában és 1. számú mellékletében meghatározott, a magyar állam kizárólagos tulajdonát képező </w:t>
      </w:r>
      <w:r w:rsidR="009326B2" w:rsidRPr="009326B2">
        <w:rPr>
          <w:rFonts w:ascii="Times New Roman" w:eastAsia="Times New Roman" w:hAnsi="Times New Roman" w:cs="Times New Roman"/>
          <w:sz w:val="24"/>
          <w:szCs w:val="24"/>
          <w:lang w:eastAsia="hu-HU"/>
        </w:rPr>
        <w:t>Nyugat-Balatoni</w:t>
      </w:r>
      <w:r w:rsidR="009326B2">
        <w:rPr>
          <w:rFonts w:ascii="Arial" w:eastAsia="Times New Roman" w:hAnsi="Arial" w:cs="Arial"/>
          <w:sz w:val="20"/>
          <w:szCs w:val="20"/>
          <w:lang w:eastAsia="hu-HU"/>
        </w:rPr>
        <w:t xml:space="preserve"> </w:t>
      </w:r>
      <w:r w:rsidR="009708A3" w:rsidRPr="004D6357">
        <w:rPr>
          <w:rFonts w:ascii="Times New Roman" w:eastAsia="Times New Roman" w:hAnsi="Times New Roman" w:cs="Times New Roman"/>
          <w:sz w:val="24"/>
          <w:szCs w:val="24"/>
          <w:lang w:eastAsia="hu-HU"/>
        </w:rPr>
        <w:t xml:space="preserve">regionális </w:t>
      </w:r>
      <w:r w:rsidR="004D6357">
        <w:rPr>
          <w:rFonts w:ascii="Times New Roman" w:eastAsia="Times New Roman" w:hAnsi="Times New Roman" w:cs="Times New Roman"/>
          <w:sz w:val="24"/>
          <w:szCs w:val="24"/>
          <w:lang w:eastAsia="hu-HU"/>
        </w:rPr>
        <w:t xml:space="preserve">víziközmű-rendszer </w:t>
      </w:r>
      <w:r w:rsidR="005F0A82">
        <w:rPr>
          <w:rFonts w:ascii="Times New Roman" w:eastAsia="Times New Roman" w:hAnsi="Times New Roman" w:cs="Times New Roman"/>
          <w:sz w:val="24"/>
          <w:szCs w:val="24"/>
          <w:lang w:eastAsia="hu-HU"/>
        </w:rPr>
        <w:t xml:space="preserve">(a továbbiakban: </w:t>
      </w:r>
      <w:r w:rsidR="005F0A82" w:rsidRPr="005F0A82">
        <w:rPr>
          <w:rFonts w:ascii="Times New Roman" w:hAnsi="Times New Roman" w:cs="Times New Roman"/>
          <w:sz w:val="24"/>
          <w:szCs w:val="24"/>
        </w:rPr>
        <w:t>Víziközmű-rendszer</w:t>
      </w:r>
      <w:r w:rsidR="005F0A82">
        <w:rPr>
          <w:rFonts w:ascii="Times New Roman" w:hAnsi="Times New Roman" w:cs="Times New Roman"/>
          <w:sz w:val="24"/>
          <w:szCs w:val="24"/>
        </w:rPr>
        <w:t>)</w:t>
      </w:r>
      <w:r w:rsidR="005F0A82" w:rsidRPr="005F0A82">
        <w:rPr>
          <w:rFonts w:ascii="Times New Roman" w:hAnsi="Times New Roman" w:cs="Times New Roman"/>
          <w:sz w:val="24"/>
          <w:szCs w:val="24"/>
        </w:rPr>
        <w:t xml:space="preserve"> </w:t>
      </w:r>
      <w:r w:rsidR="004D6357">
        <w:rPr>
          <w:rFonts w:ascii="Times New Roman" w:eastAsia="Times New Roman" w:hAnsi="Times New Roman" w:cs="Times New Roman"/>
          <w:sz w:val="24"/>
          <w:szCs w:val="24"/>
          <w:lang w:eastAsia="hu-HU"/>
        </w:rPr>
        <w:t xml:space="preserve">részének tekintendők, </w:t>
      </w:r>
      <w:r w:rsidR="005F0A82">
        <w:rPr>
          <w:rFonts w:ascii="Times New Roman" w:eastAsia="Times New Roman" w:hAnsi="Times New Roman" w:cs="Times New Roman"/>
          <w:sz w:val="24"/>
          <w:szCs w:val="24"/>
          <w:lang w:eastAsia="hu-HU"/>
        </w:rPr>
        <w:t xml:space="preserve">ezért </w:t>
      </w:r>
      <w:r w:rsidR="004D6357">
        <w:rPr>
          <w:rFonts w:ascii="Times New Roman" w:eastAsia="Times New Roman" w:hAnsi="Times New Roman" w:cs="Times New Roman"/>
          <w:sz w:val="24"/>
          <w:szCs w:val="24"/>
          <w:lang w:eastAsia="hu-HU"/>
        </w:rPr>
        <w:t>a Víziközművek</w:t>
      </w:r>
      <w:r w:rsidR="005F0A82">
        <w:rPr>
          <w:rFonts w:ascii="Times New Roman" w:eastAsia="Times New Roman" w:hAnsi="Times New Roman" w:cs="Times New Roman"/>
          <w:sz w:val="24"/>
          <w:szCs w:val="24"/>
          <w:lang w:eastAsia="hu-HU"/>
        </w:rPr>
        <w:t>et</w:t>
      </w:r>
      <w:r w:rsidR="004D6357">
        <w:rPr>
          <w:rFonts w:ascii="Times New Roman" w:eastAsia="Times New Roman" w:hAnsi="Times New Roman" w:cs="Times New Roman"/>
          <w:sz w:val="24"/>
          <w:szCs w:val="24"/>
          <w:lang w:eastAsia="hu-HU"/>
        </w:rPr>
        <w:t xml:space="preserve"> </w:t>
      </w:r>
      <w:r w:rsidR="005F0A82">
        <w:rPr>
          <w:rFonts w:ascii="Times New Roman" w:eastAsia="Times New Roman" w:hAnsi="Times New Roman" w:cs="Times New Roman"/>
          <w:sz w:val="24"/>
          <w:szCs w:val="24"/>
          <w:lang w:eastAsia="hu-HU"/>
        </w:rPr>
        <w:t xml:space="preserve">2017. július 1. napjától kezdődően az Üzemeltető üzemelteti </w:t>
      </w:r>
      <w:r w:rsidR="004D6357">
        <w:rPr>
          <w:rFonts w:ascii="Times New Roman" w:eastAsia="Times New Roman" w:hAnsi="Times New Roman" w:cs="Times New Roman"/>
          <w:sz w:val="24"/>
          <w:szCs w:val="24"/>
          <w:lang w:eastAsia="hu-HU"/>
        </w:rPr>
        <w:t xml:space="preserve">az Átvevő és Üzemeltető </w:t>
      </w:r>
      <w:r w:rsidR="005F0A82">
        <w:rPr>
          <w:rFonts w:ascii="Times New Roman" w:eastAsia="Times New Roman" w:hAnsi="Times New Roman" w:cs="Times New Roman"/>
          <w:sz w:val="24"/>
          <w:szCs w:val="24"/>
          <w:lang w:eastAsia="hu-HU"/>
        </w:rPr>
        <w:t xml:space="preserve">között fennálló, </w:t>
      </w:r>
      <w:r w:rsidR="00977873">
        <w:rPr>
          <w:rFonts w:ascii="Times New Roman" w:eastAsia="Times New Roman" w:hAnsi="Times New Roman" w:cs="Times New Roman"/>
          <w:sz w:val="24"/>
          <w:szCs w:val="24"/>
          <w:lang w:eastAsia="hu-HU"/>
        </w:rPr>
        <w:t>2015.11.26.</w:t>
      </w:r>
      <w:r w:rsidR="005F0A82">
        <w:rPr>
          <w:rFonts w:ascii="Times New Roman" w:eastAsia="Times New Roman" w:hAnsi="Times New Roman" w:cs="Times New Roman"/>
          <w:sz w:val="24"/>
          <w:szCs w:val="24"/>
          <w:lang w:eastAsia="hu-HU"/>
        </w:rPr>
        <w:t xml:space="preserve"> napján létrejött SZT-</w:t>
      </w:r>
      <w:r w:rsidR="00977873">
        <w:rPr>
          <w:rFonts w:ascii="Times New Roman" w:eastAsia="Times New Roman" w:hAnsi="Times New Roman" w:cs="Times New Roman"/>
          <w:sz w:val="24"/>
          <w:szCs w:val="24"/>
          <w:lang w:eastAsia="hu-HU"/>
        </w:rPr>
        <w:t>10165</w:t>
      </w:r>
      <w:r w:rsidR="005F0A82">
        <w:rPr>
          <w:rFonts w:ascii="Times New Roman" w:eastAsia="Times New Roman" w:hAnsi="Times New Roman" w:cs="Times New Roman"/>
          <w:sz w:val="24"/>
          <w:szCs w:val="24"/>
          <w:lang w:eastAsia="hu-HU"/>
        </w:rPr>
        <w:t xml:space="preserve"> sz. vagyonkezelési szerződés alapján tekintettel arra, hogy a Víziközművek működő víziközműnek tekintendők, melyen a vonatkozó jogszabályi előírásokkal összhangban a folyamatos üzemeltetést biztosítani kell</w:t>
      </w:r>
      <w:r w:rsidR="009708A3" w:rsidRPr="004D6357">
        <w:rPr>
          <w:rFonts w:ascii="Times New Roman" w:eastAsia="Times New Roman" w:hAnsi="Times New Roman" w:cs="Times New Roman"/>
          <w:sz w:val="24"/>
          <w:szCs w:val="24"/>
          <w:lang w:eastAsia="hu-HU"/>
        </w:rPr>
        <w:t xml:space="preserve">. </w:t>
      </w:r>
    </w:p>
    <w:p w14:paraId="0AC5ABD6" w14:textId="77777777" w:rsidR="009320B7" w:rsidRDefault="009320B7" w:rsidP="009320B7">
      <w:pPr>
        <w:pStyle w:val="Listaszerbekezds"/>
        <w:spacing w:after="0" w:line="240" w:lineRule="auto"/>
        <w:ind w:left="567" w:hanging="567"/>
        <w:jc w:val="both"/>
        <w:rPr>
          <w:rFonts w:ascii="Times New Roman" w:eastAsia="Times New Roman" w:hAnsi="Times New Roman" w:cs="Times New Roman"/>
          <w:sz w:val="24"/>
          <w:szCs w:val="24"/>
          <w:lang w:eastAsia="hu-HU"/>
        </w:rPr>
      </w:pPr>
    </w:p>
    <w:p w14:paraId="5C5DE8B6" w14:textId="15A1B62B" w:rsidR="009320B7" w:rsidRPr="00BC3BC1" w:rsidRDefault="00A15DD9" w:rsidP="00BC3BC1">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7</w:t>
      </w:r>
      <w:r w:rsidR="00BC3BC1">
        <w:rPr>
          <w:rFonts w:ascii="Times New Roman" w:eastAsia="Times New Roman" w:hAnsi="Times New Roman" w:cs="Times New Roman"/>
          <w:sz w:val="24"/>
          <w:szCs w:val="24"/>
          <w:lang w:eastAsia="hu-HU"/>
        </w:rPr>
        <w:t xml:space="preserve">. </w:t>
      </w:r>
      <w:r w:rsidR="009320B7" w:rsidRPr="00BC3BC1">
        <w:rPr>
          <w:rFonts w:ascii="Times New Roman" w:eastAsia="Times New Roman" w:hAnsi="Times New Roman" w:cs="Times New Roman"/>
          <w:sz w:val="24"/>
          <w:szCs w:val="24"/>
          <w:lang w:eastAsia="hu-HU"/>
        </w:rPr>
        <w:t>Az Átvevő és az Üzemeltető rög</w:t>
      </w:r>
      <w:r w:rsidR="00BC3BC1">
        <w:rPr>
          <w:rFonts w:ascii="Times New Roman" w:eastAsia="Times New Roman" w:hAnsi="Times New Roman" w:cs="Times New Roman"/>
          <w:sz w:val="24"/>
          <w:szCs w:val="24"/>
          <w:lang w:eastAsia="hu-HU"/>
        </w:rPr>
        <w:t>zítik, hogy az átvett Víziközművekkel kiegészítik a között</w:t>
      </w:r>
      <w:r w:rsidR="00BD123D">
        <w:rPr>
          <w:rFonts w:ascii="Times New Roman" w:eastAsia="Times New Roman" w:hAnsi="Times New Roman" w:cs="Times New Roman"/>
          <w:sz w:val="24"/>
          <w:szCs w:val="24"/>
          <w:lang w:eastAsia="hu-HU"/>
        </w:rPr>
        <w:t>ük</w:t>
      </w:r>
      <w:r>
        <w:rPr>
          <w:rFonts w:ascii="Times New Roman" w:eastAsia="Times New Roman" w:hAnsi="Times New Roman" w:cs="Times New Roman"/>
          <w:sz w:val="24"/>
          <w:szCs w:val="24"/>
          <w:lang w:eastAsia="hu-HU"/>
        </w:rPr>
        <w:t xml:space="preserve"> létrejött, 6</w:t>
      </w:r>
      <w:r w:rsidR="00BC3BC1">
        <w:rPr>
          <w:rFonts w:ascii="Times New Roman" w:eastAsia="Times New Roman" w:hAnsi="Times New Roman" w:cs="Times New Roman"/>
          <w:sz w:val="24"/>
          <w:szCs w:val="24"/>
          <w:lang w:eastAsia="hu-HU"/>
        </w:rPr>
        <w:t xml:space="preserve">. pontban foglalt vagyonkezelési szerződést. </w:t>
      </w:r>
    </w:p>
    <w:p w14:paraId="63D28FD8" w14:textId="77777777" w:rsidR="0003717A" w:rsidRDefault="0003717A" w:rsidP="00B45A51">
      <w:pPr>
        <w:spacing w:after="0" w:line="240" w:lineRule="auto"/>
        <w:jc w:val="both"/>
        <w:rPr>
          <w:rFonts w:ascii="Times New Roman" w:eastAsia="Times New Roman" w:hAnsi="Times New Roman" w:cs="Times New Roman"/>
          <w:sz w:val="24"/>
          <w:szCs w:val="24"/>
          <w:lang w:eastAsia="hu-HU"/>
        </w:rPr>
      </w:pPr>
    </w:p>
    <w:p w14:paraId="7E593CDB" w14:textId="737F74BD" w:rsidR="00B45A51" w:rsidRDefault="00A15DD9" w:rsidP="00BC3BC1">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8</w:t>
      </w:r>
      <w:r w:rsidR="00BC3BC1">
        <w:rPr>
          <w:rFonts w:ascii="Times New Roman" w:eastAsia="Times New Roman" w:hAnsi="Times New Roman" w:cs="Times New Roman"/>
          <w:sz w:val="24"/>
          <w:szCs w:val="24"/>
          <w:lang w:eastAsia="hu-HU"/>
        </w:rPr>
        <w:t xml:space="preserve">. Az </w:t>
      </w:r>
      <w:r w:rsidR="00FB2E97" w:rsidRPr="00BC3BC1">
        <w:rPr>
          <w:rFonts w:ascii="Times New Roman" w:eastAsia="Times New Roman" w:hAnsi="Times New Roman" w:cs="Times New Roman"/>
          <w:sz w:val="24"/>
          <w:szCs w:val="24"/>
          <w:lang w:eastAsia="hu-HU"/>
        </w:rPr>
        <w:t xml:space="preserve">Átadó és Átvevő </w:t>
      </w:r>
      <w:r w:rsidR="00FF5867">
        <w:rPr>
          <w:rFonts w:ascii="Times New Roman" w:eastAsia="Times New Roman" w:hAnsi="Times New Roman" w:cs="Times New Roman"/>
          <w:sz w:val="24"/>
          <w:szCs w:val="24"/>
          <w:lang w:eastAsia="hu-HU"/>
        </w:rPr>
        <w:t>kijelentik</w:t>
      </w:r>
      <w:r w:rsidR="00FB2E97" w:rsidRPr="00BC3BC1">
        <w:rPr>
          <w:rFonts w:ascii="Times New Roman" w:eastAsia="Times New Roman" w:hAnsi="Times New Roman" w:cs="Times New Roman"/>
          <w:sz w:val="24"/>
          <w:szCs w:val="24"/>
          <w:lang w:eastAsia="hu-HU"/>
        </w:rPr>
        <w:t xml:space="preserve">, hogy </w:t>
      </w:r>
      <w:r w:rsidR="00FF5867">
        <w:rPr>
          <w:rFonts w:ascii="Times New Roman" w:eastAsia="Times New Roman" w:hAnsi="Times New Roman" w:cs="Times New Roman"/>
          <w:sz w:val="24"/>
          <w:szCs w:val="24"/>
          <w:lang w:eastAsia="hu-HU"/>
        </w:rPr>
        <w:t>2017. július 1.</w:t>
      </w:r>
      <w:r w:rsidR="00B45A51" w:rsidRPr="00BC3BC1">
        <w:rPr>
          <w:rFonts w:ascii="Times New Roman" w:eastAsia="Times New Roman" w:hAnsi="Times New Roman" w:cs="Times New Roman"/>
          <w:sz w:val="24"/>
          <w:szCs w:val="24"/>
          <w:lang w:eastAsia="hu-HU"/>
        </w:rPr>
        <w:t xml:space="preserve"> napjától az Átvevőt illetik a</w:t>
      </w:r>
      <w:r w:rsidR="00BC3BC1">
        <w:rPr>
          <w:rFonts w:ascii="Times New Roman" w:eastAsia="Times New Roman" w:hAnsi="Times New Roman" w:cs="Times New Roman"/>
          <w:sz w:val="24"/>
          <w:szCs w:val="24"/>
          <w:lang w:eastAsia="hu-HU"/>
        </w:rPr>
        <w:t xml:space="preserve"> Víziközművekkel</w:t>
      </w:r>
      <w:r w:rsidR="00A8667B" w:rsidRPr="00BC3BC1">
        <w:rPr>
          <w:rFonts w:ascii="Times New Roman" w:eastAsia="Times New Roman" w:hAnsi="Times New Roman" w:cs="Times New Roman"/>
          <w:sz w:val="24"/>
          <w:szCs w:val="24"/>
          <w:lang w:eastAsia="hu-HU"/>
        </w:rPr>
        <w:t xml:space="preserve"> kapcsolatosan a</w:t>
      </w:r>
      <w:r w:rsidR="00B45A51" w:rsidRPr="00BC3BC1">
        <w:rPr>
          <w:rFonts w:ascii="Times New Roman" w:eastAsia="Times New Roman" w:hAnsi="Times New Roman" w:cs="Times New Roman"/>
          <w:sz w:val="24"/>
          <w:szCs w:val="24"/>
          <w:lang w:eastAsia="hu-HU"/>
        </w:rPr>
        <w:t xml:space="preserve"> tulajdonos jogai, illetve terhelik kötelezettségei. Ettől az időponttól kezdődően Átvevő</w:t>
      </w:r>
      <w:r w:rsidR="00FF5867">
        <w:rPr>
          <w:rFonts w:ascii="Times New Roman" w:eastAsia="Times New Roman" w:hAnsi="Times New Roman" w:cs="Times New Roman"/>
          <w:sz w:val="24"/>
          <w:szCs w:val="24"/>
          <w:lang w:eastAsia="hu-HU"/>
        </w:rPr>
        <w:t xml:space="preserve"> jogosult </w:t>
      </w:r>
      <w:r w:rsidR="00A8667B" w:rsidRPr="00BC3BC1">
        <w:rPr>
          <w:rFonts w:ascii="Times New Roman" w:eastAsia="Times New Roman" w:hAnsi="Times New Roman" w:cs="Times New Roman"/>
          <w:sz w:val="24"/>
          <w:szCs w:val="24"/>
          <w:lang w:eastAsia="hu-HU"/>
        </w:rPr>
        <w:t xml:space="preserve">a Víziközmű </w:t>
      </w:r>
      <w:r w:rsidR="00FF5867">
        <w:rPr>
          <w:rFonts w:ascii="Times New Roman" w:eastAsia="Times New Roman" w:hAnsi="Times New Roman" w:cs="Times New Roman"/>
          <w:sz w:val="24"/>
          <w:szCs w:val="24"/>
          <w:lang w:eastAsia="hu-HU"/>
        </w:rPr>
        <w:t>hasznainak szedésére</w:t>
      </w:r>
      <w:r w:rsidR="00B45A51" w:rsidRPr="00BC3BC1">
        <w:rPr>
          <w:rFonts w:ascii="Times New Roman" w:eastAsia="Times New Roman" w:hAnsi="Times New Roman" w:cs="Times New Roman"/>
          <w:sz w:val="24"/>
          <w:szCs w:val="24"/>
          <w:lang w:eastAsia="hu-HU"/>
        </w:rPr>
        <w:t xml:space="preserve">, </w:t>
      </w:r>
      <w:r w:rsidR="00FF5867">
        <w:rPr>
          <w:rFonts w:ascii="Times New Roman" w:eastAsia="Times New Roman" w:hAnsi="Times New Roman" w:cs="Times New Roman"/>
          <w:sz w:val="24"/>
          <w:szCs w:val="24"/>
          <w:lang w:eastAsia="hu-HU"/>
        </w:rPr>
        <w:t xml:space="preserve">köteles </w:t>
      </w:r>
      <w:r w:rsidR="00B45A51" w:rsidRPr="00BC3BC1">
        <w:rPr>
          <w:rFonts w:ascii="Times New Roman" w:eastAsia="Times New Roman" w:hAnsi="Times New Roman" w:cs="Times New Roman"/>
          <w:sz w:val="24"/>
          <w:szCs w:val="24"/>
          <w:lang w:eastAsia="hu-HU"/>
        </w:rPr>
        <w:t>visel</w:t>
      </w:r>
      <w:r w:rsidR="00FF5867">
        <w:rPr>
          <w:rFonts w:ascii="Times New Roman" w:eastAsia="Times New Roman" w:hAnsi="Times New Roman" w:cs="Times New Roman"/>
          <w:sz w:val="24"/>
          <w:szCs w:val="24"/>
          <w:lang w:eastAsia="hu-HU"/>
        </w:rPr>
        <w:t>n</w:t>
      </w:r>
      <w:r w:rsidR="00B45A51" w:rsidRPr="00BC3BC1">
        <w:rPr>
          <w:rFonts w:ascii="Times New Roman" w:eastAsia="Times New Roman" w:hAnsi="Times New Roman" w:cs="Times New Roman"/>
          <w:sz w:val="24"/>
          <w:szCs w:val="24"/>
          <w:lang w:eastAsia="hu-HU"/>
        </w:rPr>
        <w:t xml:space="preserve">i az azzal járó terheket és kárveszélyt. </w:t>
      </w:r>
      <w:r w:rsidR="00BC3BC1">
        <w:rPr>
          <w:rFonts w:ascii="Times New Roman" w:eastAsia="Times New Roman" w:hAnsi="Times New Roman" w:cs="Times New Roman"/>
          <w:sz w:val="24"/>
          <w:szCs w:val="24"/>
          <w:lang w:eastAsia="hu-HU"/>
        </w:rPr>
        <w:t>Felek k</w:t>
      </w:r>
      <w:r w:rsidR="00243238">
        <w:rPr>
          <w:rFonts w:ascii="Times New Roman" w:eastAsia="Times New Roman" w:hAnsi="Times New Roman" w:cs="Times New Roman"/>
          <w:sz w:val="24"/>
          <w:szCs w:val="24"/>
          <w:lang w:eastAsia="hu-HU"/>
        </w:rPr>
        <w:t>ijelentik, hogy a birtokátruházás napja, és a nyilvántartások rendezésének napja 2017. július 1.</w:t>
      </w:r>
      <w:r w:rsidR="00BC3BC1">
        <w:rPr>
          <w:rFonts w:ascii="Times New Roman" w:eastAsia="Times New Roman" w:hAnsi="Times New Roman" w:cs="Times New Roman"/>
          <w:sz w:val="24"/>
          <w:szCs w:val="24"/>
          <w:lang w:eastAsia="hu-HU"/>
        </w:rPr>
        <w:t xml:space="preserve"> </w:t>
      </w:r>
    </w:p>
    <w:p w14:paraId="4080A28E" w14:textId="77777777" w:rsidR="009320B7" w:rsidRPr="00F32F1A" w:rsidRDefault="009320B7" w:rsidP="00F32F1A">
      <w:pPr>
        <w:spacing w:after="0" w:line="240" w:lineRule="auto"/>
        <w:jc w:val="both"/>
        <w:rPr>
          <w:rFonts w:ascii="Times New Roman" w:eastAsia="Times New Roman" w:hAnsi="Times New Roman" w:cs="Times New Roman"/>
          <w:sz w:val="24"/>
          <w:szCs w:val="24"/>
          <w:lang w:eastAsia="hu-HU"/>
        </w:rPr>
      </w:pPr>
    </w:p>
    <w:p w14:paraId="21E90B50" w14:textId="703800D7" w:rsidR="00B45A51" w:rsidRDefault="00A15DD9" w:rsidP="00FF5867">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9</w:t>
      </w:r>
      <w:r w:rsidR="00FF5867">
        <w:rPr>
          <w:rFonts w:ascii="Times New Roman" w:eastAsia="Times New Roman" w:hAnsi="Times New Roman" w:cs="Times New Roman"/>
          <w:sz w:val="24"/>
          <w:szCs w:val="24"/>
          <w:lang w:eastAsia="hu-HU"/>
        </w:rPr>
        <w:t xml:space="preserve">. </w:t>
      </w:r>
      <w:r w:rsidR="00B45A51" w:rsidRPr="00FF5867">
        <w:rPr>
          <w:rFonts w:ascii="Times New Roman" w:eastAsia="Times New Roman" w:hAnsi="Times New Roman" w:cs="Times New Roman"/>
          <w:sz w:val="24"/>
          <w:szCs w:val="24"/>
          <w:lang w:eastAsia="hu-HU"/>
        </w:rPr>
        <w:t>Átadó kijelenti továbbá, hogy tudomása szerint az átadott víziközmű per-, teher- és igénymentes, illetve harmadik személynek nincs olyan joga, mely az Átvevő tulajdonszerzését, tulajdonosi joggyakorlását korlátozná, vagy akadályozná.</w:t>
      </w:r>
    </w:p>
    <w:p w14:paraId="370018C2" w14:textId="77777777" w:rsidR="0003717A" w:rsidRDefault="0003717A" w:rsidP="003B1B53">
      <w:pPr>
        <w:spacing w:after="0" w:line="240" w:lineRule="auto"/>
        <w:jc w:val="both"/>
        <w:rPr>
          <w:rFonts w:ascii="Times New Roman" w:eastAsia="Times New Roman" w:hAnsi="Times New Roman" w:cs="Times New Roman"/>
          <w:snapToGrid w:val="0"/>
          <w:sz w:val="24"/>
          <w:szCs w:val="24"/>
          <w:lang w:eastAsia="hu-HU"/>
        </w:rPr>
      </w:pPr>
    </w:p>
    <w:p w14:paraId="7B55B253" w14:textId="204A7470" w:rsidR="00B45A51" w:rsidRDefault="00A15DD9" w:rsidP="00FF5867">
      <w:pPr>
        <w:spacing w:after="0" w:line="240" w:lineRule="auto"/>
        <w:jc w:val="both"/>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10</w:t>
      </w:r>
      <w:r w:rsidR="00FF5867">
        <w:rPr>
          <w:rFonts w:ascii="Times New Roman" w:eastAsia="Calibri" w:hAnsi="Times New Roman" w:cs="Times New Roman"/>
          <w:sz w:val="24"/>
          <w:szCs w:val="24"/>
          <w:lang w:eastAsia="hu-HU"/>
        </w:rPr>
        <w:t xml:space="preserve">. </w:t>
      </w:r>
      <w:r w:rsidR="00B45A51" w:rsidRPr="00FF5867">
        <w:rPr>
          <w:rFonts w:ascii="Times New Roman" w:eastAsia="Calibri" w:hAnsi="Times New Roman" w:cs="Times New Roman"/>
          <w:sz w:val="24"/>
          <w:szCs w:val="24"/>
          <w:lang w:eastAsia="hu-HU"/>
        </w:rPr>
        <w:t xml:space="preserve">Felek megállapodnak, hogy a </w:t>
      </w:r>
      <w:r w:rsidR="00A8667B" w:rsidRPr="00FF5867">
        <w:rPr>
          <w:rFonts w:ascii="Times New Roman" w:eastAsia="Calibri" w:hAnsi="Times New Roman" w:cs="Times New Roman"/>
          <w:sz w:val="24"/>
          <w:szCs w:val="24"/>
          <w:lang w:eastAsia="hu-HU"/>
        </w:rPr>
        <w:t>V</w:t>
      </w:r>
      <w:r w:rsidR="00B45A51" w:rsidRPr="00FF5867">
        <w:rPr>
          <w:rFonts w:ascii="Times New Roman" w:eastAsia="Calibri" w:hAnsi="Times New Roman" w:cs="Times New Roman"/>
          <w:sz w:val="24"/>
          <w:szCs w:val="24"/>
          <w:lang w:eastAsia="hu-HU"/>
        </w:rPr>
        <w:t>íziközművel összefüggő</w:t>
      </w:r>
      <w:r w:rsidR="00FF5867">
        <w:rPr>
          <w:rFonts w:ascii="Times New Roman" w:eastAsia="Calibri" w:hAnsi="Times New Roman" w:cs="Times New Roman"/>
          <w:sz w:val="24"/>
          <w:szCs w:val="24"/>
          <w:lang w:eastAsia="hu-HU"/>
        </w:rPr>
        <w:t>en a víziközművel érintett i</w:t>
      </w:r>
      <w:r w:rsidR="00D248CB" w:rsidRPr="00FF5867">
        <w:rPr>
          <w:rFonts w:ascii="Times New Roman" w:eastAsia="Calibri" w:hAnsi="Times New Roman" w:cs="Times New Roman"/>
          <w:sz w:val="24"/>
          <w:szCs w:val="24"/>
          <w:lang w:eastAsia="hu-HU"/>
        </w:rPr>
        <w:t>ngatlanokra vonatkozó</w:t>
      </w:r>
      <w:r w:rsidR="00B45A51" w:rsidRPr="00FF5867">
        <w:rPr>
          <w:rFonts w:ascii="Times New Roman" w:eastAsia="Calibri" w:hAnsi="Times New Roman" w:cs="Times New Roman"/>
          <w:sz w:val="24"/>
          <w:szCs w:val="24"/>
          <w:lang w:eastAsia="hu-HU"/>
        </w:rPr>
        <w:t xml:space="preserve"> vízvezetési szolgalmi jog</w:t>
      </w:r>
      <w:r w:rsidR="00D248CB" w:rsidRPr="00FF5867">
        <w:rPr>
          <w:rFonts w:ascii="Times New Roman" w:eastAsia="Calibri" w:hAnsi="Times New Roman" w:cs="Times New Roman"/>
          <w:sz w:val="24"/>
          <w:szCs w:val="24"/>
          <w:lang w:eastAsia="hu-HU"/>
        </w:rPr>
        <w:t xml:space="preserve"> </w:t>
      </w:r>
      <w:r w:rsidR="00B45A51" w:rsidRPr="00FF5867">
        <w:rPr>
          <w:rFonts w:ascii="Times New Roman" w:eastAsia="Calibri" w:hAnsi="Times New Roman" w:cs="Times New Roman"/>
          <w:sz w:val="24"/>
          <w:szCs w:val="24"/>
          <w:lang w:eastAsia="hu-HU"/>
        </w:rPr>
        <w:t>ellátásért felelős</w:t>
      </w:r>
      <w:r w:rsidR="00D248CB" w:rsidRPr="00FF5867">
        <w:rPr>
          <w:rFonts w:ascii="Times New Roman" w:eastAsia="Calibri" w:hAnsi="Times New Roman" w:cs="Times New Roman"/>
          <w:sz w:val="24"/>
          <w:szCs w:val="24"/>
          <w:lang w:eastAsia="hu-HU"/>
        </w:rPr>
        <w:t xml:space="preserve"> magyar állam</w:t>
      </w:r>
      <w:r w:rsidR="00B45A51" w:rsidRPr="00FF5867">
        <w:rPr>
          <w:rFonts w:ascii="Times New Roman" w:eastAsia="Calibri" w:hAnsi="Times New Roman" w:cs="Times New Roman"/>
          <w:sz w:val="24"/>
          <w:szCs w:val="24"/>
          <w:lang w:eastAsia="hu-HU"/>
        </w:rPr>
        <w:t xml:space="preserve"> javára történő </w:t>
      </w:r>
      <w:r w:rsidR="00D248CB" w:rsidRPr="00FF5867">
        <w:rPr>
          <w:rFonts w:ascii="Times New Roman" w:eastAsia="Calibri" w:hAnsi="Times New Roman" w:cs="Times New Roman"/>
          <w:sz w:val="24"/>
          <w:szCs w:val="24"/>
          <w:lang w:eastAsia="hu-HU"/>
        </w:rPr>
        <w:t xml:space="preserve">alapítása, és ingatlan-nyilvántartási </w:t>
      </w:r>
      <w:r w:rsidR="00B45A51" w:rsidRPr="00FF5867">
        <w:rPr>
          <w:rFonts w:ascii="Times New Roman" w:eastAsia="Calibri" w:hAnsi="Times New Roman" w:cs="Times New Roman"/>
          <w:sz w:val="24"/>
          <w:szCs w:val="24"/>
          <w:lang w:eastAsia="hu-HU"/>
        </w:rPr>
        <w:t>bejegyzése érdekéb</w:t>
      </w:r>
      <w:r w:rsidR="00D248CB" w:rsidRPr="00FF5867">
        <w:rPr>
          <w:rFonts w:ascii="Times New Roman" w:eastAsia="Calibri" w:hAnsi="Times New Roman" w:cs="Times New Roman"/>
          <w:sz w:val="24"/>
          <w:szCs w:val="24"/>
          <w:lang w:eastAsia="hu-HU"/>
        </w:rPr>
        <w:t>en együttműködnek. Üzemeltető</w:t>
      </w:r>
      <w:r w:rsidR="00E81BA5">
        <w:rPr>
          <w:rFonts w:ascii="Times New Roman" w:eastAsia="Calibri" w:hAnsi="Times New Roman" w:cs="Times New Roman"/>
          <w:sz w:val="24"/>
          <w:szCs w:val="24"/>
          <w:lang w:eastAsia="hu-HU"/>
        </w:rPr>
        <w:t xml:space="preserve"> </w:t>
      </w:r>
      <w:r w:rsidR="00B45A51" w:rsidRPr="00FF5867">
        <w:rPr>
          <w:rFonts w:ascii="Times New Roman" w:eastAsia="Calibri" w:hAnsi="Times New Roman" w:cs="Times New Roman"/>
          <w:sz w:val="24"/>
          <w:szCs w:val="24"/>
          <w:lang w:eastAsia="hu-HU"/>
        </w:rPr>
        <w:t xml:space="preserve">vállalja, hogy ezt követően </w:t>
      </w:r>
      <w:r w:rsidR="00B45A51" w:rsidRPr="00FF5867">
        <w:rPr>
          <w:rFonts w:ascii="Times New Roman" w:hAnsi="Times New Roman" w:cs="Times New Roman"/>
          <w:sz w:val="24"/>
          <w:szCs w:val="24"/>
        </w:rPr>
        <w:t xml:space="preserve">az </w:t>
      </w:r>
      <w:r w:rsidR="00D664BF" w:rsidRPr="00FF5867">
        <w:rPr>
          <w:rFonts w:ascii="Times New Roman" w:hAnsi="Times New Roman" w:cs="Times New Roman"/>
          <w:sz w:val="24"/>
          <w:szCs w:val="24"/>
        </w:rPr>
        <w:t>SZT-</w:t>
      </w:r>
      <w:r w:rsidR="00B36C26">
        <w:rPr>
          <w:rFonts w:ascii="Times New Roman" w:hAnsi="Times New Roman" w:cs="Times New Roman"/>
          <w:sz w:val="24"/>
          <w:szCs w:val="24"/>
        </w:rPr>
        <w:t>111393</w:t>
      </w:r>
      <w:r w:rsidR="00184837">
        <w:rPr>
          <w:rFonts w:ascii="Times New Roman" w:hAnsi="Times New Roman" w:cs="Times New Roman"/>
          <w:sz w:val="24"/>
          <w:szCs w:val="24"/>
        </w:rPr>
        <w:t xml:space="preserve"> </w:t>
      </w:r>
      <w:r w:rsidR="00D664BF" w:rsidRPr="00FF5867">
        <w:rPr>
          <w:rFonts w:ascii="Times New Roman" w:hAnsi="Times New Roman" w:cs="Times New Roman"/>
          <w:sz w:val="24"/>
          <w:szCs w:val="24"/>
        </w:rPr>
        <w:t>sz. megbízási szerződésben</w:t>
      </w:r>
      <w:r w:rsidR="00FF5867">
        <w:rPr>
          <w:rFonts w:ascii="Times New Roman" w:hAnsi="Times New Roman" w:cs="Times New Roman"/>
          <w:sz w:val="24"/>
          <w:szCs w:val="24"/>
        </w:rPr>
        <w:t xml:space="preserve"> foglaltakkal összhangban </w:t>
      </w:r>
      <w:r w:rsidR="00B45A51" w:rsidRPr="00FF5867">
        <w:rPr>
          <w:rFonts w:ascii="Times New Roman" w:eastAsia="Calibri" w:hAnsi="Times New Roman" w:cs="Times New Roman"/>
          <w:sz w:val="24"/>
          <w:szCs w:val="24"/>
          <w:lang w:eastAsia="hu-HU"/>
        </w:rPr>
        <w:t>a Magyar Állam javára történő szolgalmi jog alapítása érdekében eljár</w:t>
      </w:r>
      <w:r w:rsidR="00D248CB" w:rsidRPr="00FF5867">
        <w:rPr>
          <w:rFonts w:ascii="Times New Roman" w:eastAsia="Calibri" w:hAnsi="Times New Roman" w:cs="Times New Roman"/>
          <w:sz w:val="24"/>
          <w:szCs w:val="24"/>
          <w:lang w:eastAsia="hu-HU"/>
        </w:rPr>
        <w:t>.</w:t>
      </w:r>
      <w:r w:rsidR="008C6261" w:rsidRPr="00FF5867">
        <w:rPr>
          <w:rFonts w:ascii="Times New Roman" w:eastAsia="Calibri" w:hAnsi="Times New Roman" w:cs="Times New Roman"/>
          <w:sz w:val="24"/>
          <w:szCs w:val="24"/>
          <w:lang w:eastAsia="hu-HU"/>
        </w:rPr>
        <w:t xml:space="preserve"> A</w:t>
      </w:r>
      <w:r w:rsidR="00B45A51" w:rsidRPr="00FF5867">
        <w:rPr>
          <w:rFonts w:ascii="Times New Roman" w:eastAsia="Calibri" w:hAnsi="Times New Roman" w:cs="Times New Roman"/>
          <w:sz w:val="24"/>
          <w:szCs w:val="24"/>
          <w:lang w:eastAsia="hu-HU"/>
        </w:rPr>
        <w:t>z</w:t>
      </w:r>
      <w:r w:rsidR="0078457A" w:rsidRPr="00FF5867">
        <w:rPr>
          <w:rFonts w:ascii="Times New Roman" w:eastAsia="Calibri" w:hAnsi="Times New Roman" w:cs="Times New Roman"/>
          <w:sz w:val="24"/>
          <w:szCs w:val="24"/>
          <w:lang w:eastAsia="hu-HU"/>
        </w:rPr>
        <w:t xml:space="preserve"> Üzemeltető köteles az</w:t>
      </w:r>
      <w:r w:rsidR="00B45A51" w:rsidRPr="00FF5867">
        <w:rPr>
          <w:rFonts w:ascii="Times New Roman" w:eastAsia="Calibri" w:hAnsi="Times New Roman" w:cs="Times New Roman"/>
          <w:sz w:val="24"/>
          <w:szCs w:val="24"/>
          <w:lang w:eastAsia="hu-HU"/>
        </w:rPr>
        <w:t xml:space="preserve"> ehhez s</w:t>
      </w:r>
      <w:r w:rsidR="0078457A" w:rsidRPr="00FF5867">
        <w:rPr>
          <w:rFonts w:ascii="Times New Roman" w:eastAsia="Calibri" w:hAnsi="Times New Roman" w:cs="Times New Roman"/>
          <w:sz w:val="24"/>
          <w:szCs w:val="24"/>
          <w:lang w:eastAsia="hu-HU"/>
        </w:rPr>
        <w:t>zükséges dokumentumokat beszerezni, elkészíttetni</w:t>
      </w:r>
      <w:r w:rsidR="00B45A51" w:rsidRPr="00FF5867">
        <w:rPr>
          <w:rFonts w:ascii="Times New Roman" w:eastAsia="Calibri" w:hAnsi="Times New Roman" w:cs="Times New Roman"/>
          <w:sz w:val="24"/>
          <w:szCs w:val="24"/>
          <w:lang w:eastAsia="hu-HU"/>
        </w:rPr>
        <w:t>, valamint a szolgalmi jog alapításával kapcsolatosan felmerülő költségeket visel</w:t>
      </w:r>
      <w:r w:rsidR="0078457A" w:rsidRPr="00FF5867">
        <w:rPr>
          <w:rFonts w:ascii="Times New Roman" w:eastAsia="Calibri" w:hAnsi="Times New Roman" w:cs="Times New Roman"/>
          <w:sz w:val="24"/>
          <w:szCs w:val="24"/>
          <w:lang w:eastAsia="hu-HU"/>
        </w:rPr>
        <w:t>n</w:t>
      </w:r>
      <w:r w:rsidR="00F42174" w:rsidRPr="00FF5867">
        <w:rPr>
          <w:rFonts w:ascii="Times New Roman" w:eastAsia="Calibri" w:hAnsi="Times New Roman" w:cs="Times New Roman"/>
          <w:sz w:val="24"/>
          <w:szCs w:val="24"/>
          <w:lang w:eastAsia="hu-HU"/>
        </w:rPr>
        <w:t>i a megbízási szerződésben foglaltakkal összhangban.</w:t>
      </w:r>
    </w:p>
    <w:p w14:paraId="6E6C41C1" w14:textId="77777777" w:rsidR="00642E9F" w:rsidRDefault="00642E9F" w:rsidP="00FF5867">
      <w:pPr>
        <w:spacing w:after="0" w:line="240" w:lineRule="auto"/>
        <w:jc w:val="both"/>
        <w:rPr>
          <w:rFonts w:ascii="Times New Roman" w:eastAsia="Calibri" w:hAnsi="Times New Roman" w:cs="Times New Roman"/>
          <w:sz w:val="24"/>
          <w:szCs w:val="24"/>
          <w:lang w:eastAsia="hu-HU"/>
        </w:rPr>
      </w:pPr>
    </w:p>
    <w:p w14:paraId="110BCBA8" w14:textId="35528586" w:rsidR="00642E9F" w:rsidRDefault="00A15DD9" w:rsidP="00642E9F">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lang w:eastAsia="hu-HU"/>
        </w:rPr>
        <w:t>11</w:t>
      </w:r>
      <w:r w:rsidR="00642E9F">
        <w:rPr>
          <w:rFonts w:ascii="Times New Roman" w:eastAsia="Calibri" w:hAnsi="Times New Roman" w:cs="Times New Roman"/>
          <w:sz w:val="24"/>
          <w:szCs w:val="24"/>
          <w:lang w:eastAsia="hu-HU"/>
        </w:rPr>
        <w:t xml:space="preserve">. Felek megállapodnak, hogy az ingatlan-nyilvántartásban az átadó javára bejegyzett szolgalmi jogra vonatkozóan külön megállapodást kötnek, mely szerint a szolgalmi jog jogosultjaként az ellátásért felelős Magyar Állam kerül bejegyzésre, </w:t>
      </w:r>
      <w:r w:rsidR="00642E9F">
        <w:rPr>
          <w:rFonts w:ascii="Times New Roman" w:hAnsi="Times New Roman" w:cs="Times New Roman"/>
          <w:sz w:val="24"/>
          <w:szCs w:val="24"/>
        </w:rPr>
        <w:t xml:space="preserve">a Dunántúli Regionális Vízmű Zrt., mint szolgalmi joggyakorló feltüntetése mellett. </w:t>
      </w:r>
    </w:p>
    <w:p w14:paraId="40D2F1FC" w14:textId="77777777" w:rsidR="009F1559" w:rsidRDefault="009F1559" w:rsidP="00642E9F">
      <w:pPr>
        <w:spacing w:after="0" w:line="240" w:lineRule="auto"/>
        <w:jc w:val="both"/>
        <w:rPr>
          <w:rFonts w:ascii="Times New Roman" w:hAnsi="Times New Roman" w:cs="Times New Roman"/>
          <w:sz w:val="24"/>
          <w:szCs w:val="24"/>
        </w:rPr>
      </w:pPr>
    </w:p>
    <w:p w14:paraId="6D7CD650" w14:textId="5BC8E11F" w:rsidR="009F1559" w:rsidRDefault="00A15DD9" w:rsidP="009F1559">
      <w:pPr>
        <w:spacing w:after="0" w:line="240" w:lineRule="auto"/>
        <w:jc w:val="both"/>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12</w:t>
      </w:r>
      <w:r w:rsidR="009F1559">
        <w:rPr>
          <w:rFonts w:ascii="Times New Roman" w:eastAsia="Calibri" w:hAnsi="Times New Roman" w:cs="Times New Roman"/>
          <w:sz w:val="24"/>
          <w:szCs w:val="24"/>
          <w:lang w:eastAsia="hu-HU"/>
        </w:rPr>
        <w:t>. Felek megállapodnak abban, hogy amennyiben az illetékességi területén van olyan 10 éven belüli elmaradt szolgalmi jog alapítás (bejegyzés), amely kártalanítási alapot képez, illetve amelyre kártalanítási igényt nyújtanak be, azt az átadó Önkormányzat vállalja rendezni és a saját költségén a kártalanítási összeget és az ezzel járó költségeket a jogosultnak megfizetni, annak ellenére, hogy a szolgalmi jog a Magyar Állam javára, a DRV Zrt. joggyakorlásának feltüntetése mellett, kerül bejegyzésre az ingatlan-nyilvántartásba.</w:t>
      </w:r>
    </w:p>
    <w:p w14:paraId="246AD0B7" w14:textId="77777777" w:rsidR="00642E9F" w:rsidRDefault="00642E9F" w:rsidP="00642E9F">
      <w:pPr>
        <w:spacing w:after="0" w:line="240" w:lineRule="auto"/>
        <w:jc w:val="both"/>
        <w:rPr>
          <w:rFonts w:ascii="Times New Roman" w:eastAsia="Calibri" w:hAnsi="Times New Roman" w:cs="Times New Roman"/>
          <w:sz w:val="24"/>
          <w:szCs w:val="24"/>
          <w:lang w:eastAsia="hu-HU"/>
        </w:rPr>
      </w:pPr>
    </w:p>
    <w:p w14:paraId="30D5D1AD" w14:textId="473561F4" w:rsidR="00642E9F" w:rsidRDefault="00A15DD9" w:rsidP="00642E9F">
      <w:pPr>
        <w:spacing w:after="0" w:line="240" w:lineRule="auto"/>
        <w:jc w:val="both"/>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13</w:t>
      </w:r>
      <w:r w:rsidR="00642E9F">
        <w:rPr>
          <w:rFonts w:ascii="Times New Roman" w:eastAsia="Calibri" w:hAnsi="Times New Roman" w:cs="Times New Roman"/>
          <w:sz w:val="24"/>
          <w:szCs w:val="24"/>
          <w:lang w:eastAsia="hu-HU"/>
        </w:rPr>
        <w:t>. Felek megállapodnak, hogy az Átadó tulajdonában levő víziközművel érintet</w:t>
      </w:r>
      <w:r w:rsidR="009F1559">
        <w:rPr>
          <w:rFonts w:ascii="Times New Roman" w:eastAsia="Calibri" w:hAnsi="Times New Roman" w:cs="Times New Roman"/>
          <w:sz w:val="24"/>
          <w:szCs w:val="24"/>
          <w:lang w:eastAsia="hu-HU"/>
        </w:rPr>
        <w:t>t</w:t>
      </w:r>
      <w:r w:rsidR="00642E9F">
        <w:rPr>
          <w:rFonts w:ascii="Times New Roman" w:eastAsia="Calibri" w:hAnsi="Times New Roman" w:cs="Times New Roman"/>
          <w:sz w:val="24"/>
          <w:szCs w:val="24"/>
          <w:lang w:eastAsia="hu-HU"/>
        </w:rPr>
        <w:t xml:space="preserve"> azon ingatlanok esetében ahol a tulajdonjog ingatlan-nyilvántartásban történő átvezetése szükséges, külön ingatlan-nyilvántartási átvezetésre alkalmas megállapodást kötnek. </w:t>
      </w:r>
    </w:p>
    <w:p w14:paraId="5FD7279E" w14:textId="77777777" w:rsidR="00853A2D" w:rsidRDefault="00853A2D" w:rsidP="00642E9F">
      <w:pPr>
        <w:spacing w:after="0" w:line="240" w:lineRule="auto"/>
        <w:jc w:val="both"/>
        <w:rPr>
          <w:rFonts w:ascii="Times New Roman" w:eastAsia="Calibri" w:hAnsi="Times New Roman" w:cs="Times New Roman"/>
          <w:sz w:val="24"/>
          <w:szCs w:val="24"/>
          <w:lang w:eastAsia="hu-HU"/>
        </w:rPr>
      </w:pPr>
    </w:p>
    <w:p w14:paraId="4A237143" w14:textId="027489F0" w:rsidR="00642E9F" w:rsidRPr="00FF5867" w:rsidRDefault="00A15DD9" w:rsidP="00FF5867">
      <w:pPr>
        <w:spacing w:after="0" w:line="240" w:lineRule="auto"/>
        <w:jc w:val="both"/>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14</w:t>
      </w:r>
      <w:r w:rsidR="00642E9F">
        <w:rPr>
          <w:rFonts w:ascii="Times New Roman" w:eastAsia="Calibri" w:hAnsi="Times New Roman" w:cs="Times New Roman"/>
          <w:sz w:val="24"/>
          <w:szCs w:val="24"/>
          <w:lang w:eastAsia="hu-HU"/>
        </w:rPr>
        <w:t xml:space="preserve">. Felek megállapodnak, hogy amennyiben az Üzemeltető vagy Átvevő további rendezetlen jogállású víziközművel érintett ingatlan létezéséről tudomást szerez, úgy vállalja, hogy ezen ingatlan/ok tulajdonjogát saját költségén rendezi, és ezen ingatlanokra vonatkozóan ezt követően külön ingatlan-nyilvántartási átvezetésre alkalmas megállapodást kötnek. </w:t>
      </w:r>
    </w:p>
    <w:p w14:paraId="21A70B4C" w14:textId="77777777" w:rsidR="00B45A51" w:rsidRPr="00DA2107" w:rsidRDefault="00B45A51" w:rsidP="00B45A51">
      <w:pPr>
        <w:spacing w:after="0" w:line="240" w:lineRule="auto"/>
        <w:jc w:val="both"/>
        <w:rPr>
          <w:rFonts w:ascii="Times New Roman" w:eastAsia="Calibri" w:hAnsi="Times New Roman" w:cs="Times New Roman"/>
          <w:b/>
          <w:sz w:val="24"/>
          <w:szCs w:val="24"/>
          <w:lang w:eastAsia="hu-HU"/>
        </w:rPr>
      </w:pPr>
    </w:p>
    <w:p w14:paraId="206920E1" w14:textId="77777777" w:rsidR="00FF5867" w:rsidRDefault="00FF5867" w:rsidP="00FF5867">
      <w:pPr>
        <w:pStyle w:val="Listaszerbekezds"/>
        <w:numPr>
          <w:ilvl w:val="0"/>
          <w:numId w:val="7"/>
        </w:num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Záró rendelkezések</w:t>
      </w:r>
    </w:p>
    <w:p w14:paraId="7C1F090A" w14:textId="77777777" w:rsidR="00FF5867" w:rsidRDefault="00FF5867" w:rsidP="00FF5867">
      <w:pPr>
        <w:spacing w:after="0" w:line="240" w:lineRule="auto"/>
        <w:jc w:val="both"/>
        <w:rPr>
          <w:rFonts w:ascii="Times New Roman" w:eastAsia="Times New Roman" w:hAnsi="Times New Roman" w:cs="Times New Roman"/>
          <w:sz w:val="24"/>
          <w:szCs w:val="24"/>
          <w:lang w:eastAsia="hu-HU"/>
        </w:rPr>
      </w:pPr>
    </w:p>
    <w:p w14:paraId="4DAAB267" w14:textId="357D8E97" w:rsidR="00B45A51" w:rsidRPr="00FF5867" w:rsidRDefault="00FF5867" w:rsidP="00FF5867">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1. </w:t>
      </w:r>
      <w:r w:rsidR="00B45A51" w:rsidRPr="00FF5867">
        <w:rPr>
          <w:rFonts w:ascii="Times New Roman" w:eastAsia="Times New Roman" w:hAnsi="Times New Roman" w:cs="Times New Roman"/>
          <w:sz w:val="24"/>
          <w:szCs w:val="24"/>
          <w:lang w:eastAsia="hu-HU"/>
        </w:rPr>
        <w:t xml:space="preserve">Jelen </w:t>
      </w:r>
      <w:r w:rsidR="00A8667B" w:rsidRPr="00FF5867">
        <w:rPr>
          <w:rFonts w:ascii="Times New Roman" w:eastAsia="Times New Roman" w:hAnsi="Times New Roman" w:cs="Times New Roman"/>
          <w:sz w:val="24"/>
          <w:szCs w:val="24"/>
          <w:lang w:eastAsia="hu-HU"/>
        </w:rPr>
        <w:t xml:space="preserve">szerződésben </w:t>
      </w:r>
      <w:r w:rsidR="00B45A51" w:rsidRPr="00FF5867">
        <w:rPr>
          <w:rFonts w:ascii="Times New Roman" w:eastAsia="Times New Roman" w:hAnsi="Times New Roman" w:cs="Times New Roman"/>
          <w:sz w:val="24"/>
          <w:szCs w:val="24"/>
          <w:lang w:eastAsia="hu-HU"/>
        </w:rPr>
        <w:t xml:space="preserve">nem szabályozott kérdésekben a Vksztv., </w:t>
      </w:r>
      <w:r w:rsidR="00A8667B" w:rsidRPr="00FF5867">
        <w:rPr>
          <w:rFonts w:ascii="Times New Roman" w:eastAsia="Times New Roman" w:hAnsi="Times New Roman" w:cs="Times New Roman"/>
          <w:sz w:val="24"/>
          <w:szCs w:val="24"/>
          <w:lang w:eastAsia="hu-HU"/>
        </w:rPr>
        <w:t>az Nvtv.</w:t>
      </w:r>
      <w:r w:rsidR="00B45A51" w:rsidRPr="00FF5867">
        <w:rPr>
          <w:rFonts w:ascii="Times New Roman" w:eastAsia="Times New Roman" w:hAnsi="Times New Roman" w:cs="Times New Roman"/>
          <w:sz w:val="24"/>
          <w:szCs w:val="24"/>
          <w:lang w:eastAsia="hu-HU"/>
        </w:rPr>
        <w:t xml:space="preserve">, </w:t>
      </w:r>
      <w:r w:rsidR="007731FF" w:rsidRPr="00FF5867">
        <w:rPr>
          <w:rFonts w:ascii="Times New Roman" w:eastAsia="Times New Roman" w:hAnsi="Times New Roman" w:cs="Times New Roman"/>
          <w:sz w:val="24"/>
          <w:szCs w:val="24"/>
          <w:lang w:eastAsia="hu-HU"/>
        </w:rPr>
        <w:t xml:space="preserve">a </w:t>
      </w:r>
      <w:r w:rsidR="00A8667B" w:rsidRPr="00FF5867">
        <w:rPr>
          <w:rFonts w:ascii="Times New Roman" w:eastAsia="Times New Roman" w:hAnsi="Times New Roman" w:cs="Times New Roman"/>
          <w:sz w:val="24"/>
          <w:szCs w:val="24"/>
          <w:lang w:eastAsia="hu-HU"/>
        </w:rPr>
        <w:t>Vtv.</w:t>
      </w:r>
      <w:r w:rsidR="00B45A51" w:rsidRPr="00FF5867">
        <w:rPr>
          <w:rFonts w:ascii="Times New Roman" w:eastAsia="Times New Roman" w:hAnsi="Times New Roman" w:cs="Times New Roman"/>
          <w:sz w:val="24"/>
          <w:szCs w:val="24"/>
          <w:lang w:eastAsia="hu-HU"/>
        </w:rPr>
        <w:t>, az állami vagyonnal való gazdálkodásról szóló 254/2007 (X.</w:t>
      </w:r>
      <w:r w:rsidR="00FB7012">
        <w:rPr>
          <w:rFonts w:ascii="Times New Roman" w:eastAsia="Times New Roman" w:hAnsi="Times New Roman" w:cs="Times New Roman"/>
          <w:sz w:val="24"/>
          <w:szCs w:val="24"/>
          <w:lang w:eastAsia="hu-HU"/>
        </w:rPr>
        <w:t xml:space="preserve"> </w:t>
      </w:r>
      <w:r w:rsidR="00B45A51" w:rsidRPr="00FF5867">
        <w:rPr>
          <w:rFonts w:ascii="Times New Roman" w:eastAsia="Times New Roman" w:hAnsi="Times New Roman" w:cs="Times New Roman"/>
          <w:sz w:val="24"/>
          <w:szCs w:val="24"/>
          <w:lang w:eastAsia="hu-HU"/>
        </w:rPr>
        <w:t>4.) Korm. rendelet, valamint a Polgári Törvénykönyv vonatkozó rendelkezései az irányadóak.</w:t>
      </w:r>
    </w:p>
    <w:p w14:paraId="288AF74E" w14:textId="77777777" w:rsidR="00B45A51" w:rsidRPr="00DA2107" w:rsidRDefault="00B45A51" w:rsidP="00B45A51">
      <w:pPr>
        <w:spacing w:after="0" w:line="240" w:lineRule="auto"/>
        <w:jc w:val="both"/>
        <w:rPr>
          <w:rFonts w:ascii="Times New Roman" w:eastAsia="Calibri" w:hAnsi="Times New Roman" w:cs="Times New Roman"/>
          <w:sz w:val="24"/>
          <w:szCs w:val="24"/>
          <w:lang w:eastAsia="hu-HU"/>
        </w:rPr>
      </w:pPr>
    </w:p>
    <w:p w14:paraId="763E35A9" w14:textId="77777777" w:rsidR="00B45A51" w:rsidRPr="00FF5867" w:rsidRDefault="00FF5867" w:rsidP="00FF5867">
      <w:pPr>
        <w:spacing w:after="0" w:line="240" w:lineRule="auto"/>
        <w:jc w:val="both"/>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 xml:space="preserve">2. </w:t>
      </w:r>
      <w:r w:rsidR="00B45A51" w:rsidRPr="00FF5867">
        <w:rPr>
          <w:rFonts w:ascii="Times New Roman" w:eastAsia="Calibri" w:hAnsi="Times New Roman" w:cs="Times New Roman"/>
          <w:sz w:val="24"/>
          <w:szCs w:val="24"/>
          <w:lang w:eastAsia="hu-HU"/>
        </w:rPr>
        <w:t xml:space="preserve">Jelen </w:t>
      </w:r>
      <w:r w:rsidR="001B7B21" w:rsidRPr="00FF5867">
        <w:rPr>
          <w:rFonts w:ascii="Times New Roman" w:eastAsia="Calibri" w:hAnsi="Times New Roman" w:cs="Times New Roman"/>
          <w:sz w:val="24"/>
          <w:szCs w:val="24"/>
          <w:lang w:eastAsia="hu-HU"/>
        </w:rPr>
        <w:t xml:space="preserve">szerződés </w:t>
      </w:r>
      <w:r>
        <w:rPr>
          <w:rFonts w:ascii="Times New Roman" w:eastAsia="Calibri" w:hAnsi="Times New Roman" w:cs="Times New Roman"/>
          <w:sz w:val="24"/>
          <w:szCs w:val="24"/>
          <w:lang w:eastAsia="hu-HU"/>
        </w:rPr>
        <w:t>9 példányban készült, melyből 3</w:t>
      </w:r>
      <w:r w:rsidR="00B45A51" w:rsidRPr="00FF5867">
        <w:rPr>
          <w:rFonts w:ascii="Times New Roman" w:eastAsia="Calibri" w:hAnsi="Times New Roman" w:cs="Times New Roman"/>
          <w:sz w:val="24"/>
          <w:szCs w:val="24"/>
          <w:lang w:eastAsia="hu-HU"/>
        </w:rPr>
        <w:t xml:space="preserve"> példány </w:t>
      </w:r>
      <w:r w:rsidR="00D248CB" w:rsidRPr="00FF5867">
        <w:rPr>
          <w:rFonts w:ascii="Times New Roman" w:eastAsia="Calibri" w:hAnsi="Times New Roman" w:cs="Times New Roman"/>
          <w:sz w:val="24"/>
          <w:szCs w:val="24"/>
          <w:lang w:eastAsia="hu-HU"/>
        </w:rPr>
        <w:t>az</w:t>
      </w:r>
      <w:r>
        <w:rPr>
          <w:rFonts w:ascii="Times New Roman" w:eastAsia="Calibri" w:hAnsi="Times New Roman" w:cs="Times New Roman"/>
          <w:sz w:val="24"/>
          <w:szCs w:val="24"/>
          <w:lang w:eastAsia="hu-HU"/>
        </w:rPr>
        <w:t xml:space="preserve"> Átadót, 3 példány Átvevőt és 3</w:t>
      </w:r>
      <w:r w:rsidR="00B45A51" w:rsidRPr="00FF5867">
        <w:rPr>
          <w:rFonts w:ascii="Times New Roman" w:eastAsia="Calibri" w:hAnsi="Times New Roman" w:cs="Times New Roman"/>
          <w:sz w:val="24"/>
          <w:szCs w:val="24"/>
          <w:lang w:eastAsia="hu-HU"/>
        </w:rPr>
        <w:t xml:space="preserve"> példány </w:t>
      </w:r>
      <w:r w:rsidR="00D248CB" w:rsidRPr="00FF5867">
        <w:rPr>
          <w:rFonts w:ascii="Times New Roman" w:eastAsia="Calibri" w:hAnsi="Times New Roman" w:cs="Times New Roman"/>
          <w:sz w:val="24"/>
          <w:szCs w:val="24"/>
          <w:lang w:eastAsia="hu-HU"/>
        </w:rPr>
        <w:t>az Üzemeltetőt</w:t>
      </w:r>
      <w:r w:rsidR="00B45A51" w:rsidRPr="00FF5867">
        <w:rPr>
          <w:rFonts w:ascii="Times New Roman" w:eastAsia="Calibri" w:hAnsi="Times New Roman" w:cs="Times New Roman"/>
          <w:sz w:val="24"/>
          <w:szCs w:val="24"/>
          <w:lang w:eastAsia="hu-HU"/>
        </w:rPr>
        <w:t xml:space="preserve"> illet meg.</w:t>
      </w:r>
    </w:p>
    <w:p w14:paraId="4B9D9BCA" w14:textId="77777777" w:rsidR="00FF5867" w:rsidRDefault="00FF5867" w:rsidP="00FF5867">
      <w:pPr>
        <w:spacing w:after="0" w:line="240" w:lineRule="auto"/>
        <w:jc w:val="both"/>
        <w:rPr>
          <w:rFonts w:ascii="Times New Roman" w:eastAsia="Calibri" w:hAnsi="Times New Roman" w:cs="Times New Roman"/>
          <w:sz w:val="24"/>
          <w:szCs w:val="24"/>
          <w:lang w:eastAsia="hu-HU"/>
        </w:rPr>
      </w:pPr>
    </w:p>
    <w:p w14:paraId="786E76E9" w14:textId="77777777" w:rsidR="00B45A51" w:rsidRDefault="00333D50" w:rsidP="00FF5867">
      <w:pPr>
        <w:pStyle w:val="Listaszerbekezds"/>
        <w:numPr>
          <w:ilvl w:val="0"/>
          <w:numId w:val="9"/>
        </w:numPr>
        <w:spacing w:after="0" w:line="240" w:lineRule="auto"/>
        <w:ind w:left="0" w:firstLine="0"/>
        <w:jc w:val="both"/>
        <w:rPr>
          <w:rFonts w:ascii="Times New Roman" w:eastAsia="Calibri" w:hAnsi="Times New Roman" w:cs="Times New Roman"/>
          <w:sz w:val="24"/>
          <w:szCs w:val="24"/>
          <w:lang w:eastAsia="hu-HU"/>
        </w:rPr>
      </w:pPr>
      <w:r w:rsidRPr="00FF5867">
        <w:rPr>
          <w:rFonts w:ascii="Times New Roman" w:eastAsia="Calibri" w:hAnsi="Times New Roman" w:cs="Times New Roman"/>
          <w:sz w:val="24"/>
          <w:szCs w:val="24"/>
          <w:lang w:eastAsia="hu-HU"/>
        </w:rPr>
        <w:t>Jelen szerződés a F</w:t>
      </w:r>
      <w:r w:rsidR="008B473D" w:rsidRPr="00FF5867">
        <w:rPr>
          <w:rFonts w:ascii="Times New Roman" w:eastAsia="Calibri" w:hAnsi="Times New Roman" w:cs="Times New Roman"/>
          <w:sz w:val="24"/>
          <w:szCs w:val="24"/>
          <w:lang w:eastAsia="hu-HU"/>
        </w:rPr>
        <w:t>elek általi aláírásával jön létre.</w:t>
      </w:r>
      <w:r w:rsidR="00FF5867">
        <w:rPr>
          <w:rFonts w:ascii="Times New Roman" w:eastAsia="Calibri" w:hAnsi="Times New Roman" w:cs="Times New Roman"/>
          <w:sz w:val="24"/>
          <w:szCs w:val="24"/>
          <w:lang w:eastAsia="hu-HU"/>
        </w:rPr>
        <w:t xml:space="preserve"> </w:t>
      </w:r>
      <w:r w:rsidR="001B7B21" w:rsidRPr="00FF5867">
        <w:rPr>
          <w:rFonts w:ascii="Times New Roman" w:eastAsia="Calibri" w:hAnsi="Times New Roman" w:cs="Times New Roman"/>
          <w:sz w:val="24"/>
          <w:szCs w:val="24"/>
          <w:lang w:eastAsia="hu-HU"/>
        </w:rPr>
        <w:t>Jelen szerződést</w:t>
      </w:r>
      <w:r w:rsidR="00B45A51" w:rsidRPr="00FF5867">
        <w:rPr>
          <w:rFonts w:ascii="Times New Roman" w:eastAsia="Calibri" w:hAnsi="Times New Roman" w:cs="Times New Roman"/>
          <w:sz w:val="24"/>
          <w:szCs w:val="24"/>
          <w:lang w:eastAsia="hu-HU"/>
        </w:rPr>
        <w:t xml:space="preserve"> a Felek, mint ügyleti akaratukkal mindenben megegyezőt</w:t>
      </w:r>
      <w:r w:rsidR="0078457A" w:rsidRPr="00FF5867">
        <w:rPr>
          <w:rFonts w:ascii="Times New Roman" w:eastAsia="Calibri" w:hAnsi="Times New Roman" w:cs="Times New Roman"/>
          <w:sz w:val="24"/>
          <w:szCs w:val="24"/>
          <w:lang w:eastAsia="hu-HU"/>
        </w:rPr>
        <w:t xml:space="preserve"> </w:t>
      </w:r>
      <w:r w:rsidR="00B45A51" w:rsidRPr="00FF5867">
        <w:rPr>
          <w:rFonts w:ascii="Times New Roman" w:eastAsia="Calibri" w:hAnsi="Times New Roman" w:cs="Times New Roman"/>
          <w:sz w:val="24"/>
          <w:szCs w:val="24"/>
          <w:lang w:eastAsia="hu-HU"/>
        </w:rPr>
        <w:t>cégszerűen írták alá.</w:t>
      </w:r>
      <w:r w:rsidR="00B45A51" w:rsidRPr="00FF5867">
        <w:rPr>
          <w:rFonts w:ascii="Times New Roman" w:eastAsia="Calibri" w:hAnsi="Times New Roman" w:cs="Times New Roman"/>
          <w:sz w:val="24"/>
          <w:szCs w:val="24"/>
          <w:lang w:eastAsia="hu-HU"/>
        </w:rPr>
        <w:tab/>
      </w:r>
    </w:p>
    <w:p w14:paraId="76480C91" w14:textId="77777777" w:rsidR="00513F1B" w:rsidRDefault="00513F1B" w:rsidP="00513F1B">
      <w:pPr>
        <w:pStyle w:val="Listaszerbekezds"/>
        <w:spacing w:after="0" w:line="240" w:lineRule="auto"/>
        <w:ind w:left="0"/>
        <w:jc w:val="both"/>
        <w:rPr>
          <w:rFonts w:ascii="Times New Roman" w:eastAsia="Calibri" w:hAnsi="Times New Roman" w:cs="Times New Roman"/>
          <w:sz w:val="24"/>
          <w:szCs w:val="24"/>
          <w:lang w:eastAsia="hu-HU"/>
        </w:rPr>
      </w:pPr>
    </w:p>
    <w:p w14:paraId="52E35531" w14:textId="2BDDEF38" w:rsidR="00513F1B" w:rsidRPr="00361758" w:rsidRDefault="00361758" w:rsidP="00FF5867">
      <w:pPr>
        <w:pStyle w:val="Listaszerbekezds"/>
        <w:numPr>
          <w:ilvl w:val="0"/>
          <w:numId w:val="9"/>
        </w:numPr>
        <w:spacing w:after="0" w:line="240" w:lineRule="auto"/>
        <w:ind w:left="0" w:firstLine="0"/>
        <w:jc w:val="both"/>
        <w:rPr>
          <w:rFonts w:ascii="Times New Roman" w:eastAsia="Calibri" w:hAnsi="Times New Roman" w:cs="Times New Roman"/>
          <w:color w:val="FF0000"/>
          <w:sz w:val="24"/>
          <w:szCs w:val="24"/>
          <w:lang w:eastAsia="hu-HU"/>
        </w:rPr>
      </w:pPr>
      <w:r>
        <w:rPr>
          <w:rFonts w:ascii="Times New Roman" w:eastAsia="Calibri" w:hAnsi="Times New Roman" w:cs="Times New Roman"/>
          <w:sz w:val="24"/>
          <w:szCs w:val="24"/>
          <w:lang w:eastAsia="hu-HU"/>
        </w:rPr>
        <w:t>A szerződést</w:t>
      </w:r>
      <w:r w:rsidR="00513F1B" w:rsidRPr="00E81BA5">
        <w:rPr>
          <w:rFonts w:ascii="Times New Roman" w:eastAsia="Calibri" w:hAnsi="Times New Roman" w:cs="Times New Roman"/>
          <w:sz w:val="24"/>
          <w:szCs w:val="24"/>
          <w:lang w:eastAsia="hu-HU"/>
        </w:rPr>
        <w:t xml:space="preserve"> Hévíz Város Önko</w:t>
      </w:r>
      <w:r w:rsidR="002430BC">
        <w:rPr>
          <w:rFonts w:ascii="Times New Roman" w:eastAsia="Calibri" w:hAnsi="Times New Roman" w:cs="Times New Roman"/>
          <w:sz w:val="24"/>
          <w:szCs w:val="24"/>
          <w:lang w:eastAsia="hu-HU"/>
        </w:rPr>
        <w:t>rm</w:t>
      </w:r>
      <w:r>
        <w:rPr>
          <w:rFonts w:ascii="Times New Roman" w:eastAsia="Calibri" w:hAnsi="Times New Roman" w:cs="Times New Roman"/>
          <w:sz w:val="24"/>
          <w:szCs w:val="24"/>
          <w:lang w:eastAsia="hu-HU"/>
        </w:rPr>
        <w:t xml:space="preserve">ányzat Képviselő-testülete </w:t>
      </w:r>
      <w:r w:rsidRPr="00361758">
        <w:rPr>
          <w:rFonts w:ascii="Times New Roman" w:eastAsia="Calibri" w:hAnsi="Times New Roman" w:cs="Times New Roman"/>
          <w:color w:val="FF0000"/>
          <w:sz w:val="24"/>
          <w:szCs w:val="24"/>
          <w:lang w:eastAsia="hu-HU"/>
        </w:rPr>
        <w:t>a …</w:t>
      </w:r>
      <w:r w:rsidR="00513F1B" w:rsidRPr="00361758">
        <w:rPr>
          <w:rFonts w:ascii="Times New Roman" w:eastAsia="Calibri" w:hAnsi="Times New Roman" w:cs="Times New Roman"/>
          <w:color w:val="FF0000"/>
          <w:sz w:val="24"/>
          <w:szCs w:val="24"/>
          <w:lang w:eastAsia="hu-HU"/>
        </w:rPr>
        <w:t>/2017. (VI</w:t>
      </w:r>
      <w:r w:rsidRPr="00361758">
        <w:rPr>
          <w:rFonts w:ascii="Times New Roman" w:eastAsia="Calibri" w:hAnsi="Times New Roman" w:cs="Times New Roman"/>
          <w:color w:val="FF0000"/>
          <w:sz w:val="24"/>
          <w:szCs w:val="24"/>
          <w:lang w:eastAsia="hu-HU"/>
        </w:rPr>
        <w:t>II.31</w:t>
      </w:r>
      <w:r w:rsidR="00513F1B" w:rsidRPr="00361758">
        <w:rPr>
          <w:rFonts w:ascii="Times New Roman" w:eastAsia="Calibri" w:hAnsi="Times New Roman" w:cs="Times New Roman"/>
          <w:color w:val="FF0000"/>
          <w:sz w:val="24"/>
          <w:szCs w:val="24"/>
          <w:lang w:eastAsia="hu-HU"/>
        </w:rPr>
        <w:t xml:space="preserve">.) határozatával </w:t>
      </w:r>
      <w:r w:rsidRPr="00361758">
        <w:rPr>
          <w:rFonts w:ascii="Times New Roman" w:eastAsia="Calibri" w:hAnsi="Times New Roman" w:cs="Times New Roman"/>
          <w:color w:val="FF0000"/>
          <w:sz w:val="24"/>
          <w:szCs w:val="24"/>
          <w:lang w:eastAsia="hu-HU"/>
        </w:rPr>
        <w:t>hagyta jóvá.</w:t>
      </w:r>
    </w:p>
    <w:p w14:paraId="40D4C361" w14:textId="77777777" w:rsidR="00B45A51" w:rsidRPr="00361758" w:rsidRDefault="00B45A51" w:rsidP="00B45A51">
      <w:pPr>
        <w:spacing w:after="0" w:line="240" w:lineRule="auto"/>
        <w:jc w:val="both"/>
        <w:rPr>
          <w:rFonts w:ascii="Times New Roman" w:eastAsia="Calibri" w:hAnsi="Times New Roman" w:cs="Times New Roman"/>
          <w:color w:val="FF0000"/>
          <w:sz w:val="24"/>
          <w:szCs w:val="24"/>
          <w:u w:val="single"/>
          <w:lang w:eastAsia="hu-HU"/>
        </w:rPr>
      </w:pPr>
    </w:p>
    <w:p w14:paraId="3D582818" w14:textId="77777777" w:rsidR="00E84A18" w:rsidRPr="00DA2107" w:rsidRDefault="00E84A18" w:rsidP="00B45A51">
      <w:pPr>
        <w:spacing w:after="0" w:line="240" w:lineRule="auto"/>
        <w:jc w:val="both"/>
        <w:rPr>
          <w:rFonts w:ascii="Times New Roman" w:eastAsia="Calibri" w:hAnsi="Times New Roman" w:cs="Times New Roman"/>
          <w:sz w:val="24"/>
          <w:szCs w:val="24"/>
          <w:u w:val="single"/>
          <w:lang w:eastAsia="hu-HU"/>
        </w:rPr>
      </w:pPr>
    </w:p>
    <w:p w14:paraId="7A0701F9" w14:textId="331E4277" w:rsidR="00B45A51" w:rsidRPr="00DA2107" w:rsidRDefault="00853A2D" w:rsidP="00B45A51">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w:t>
      </w:r>
      <w:r w:rsidR="00B45A51" w:rsidRPr="00DA2107">
        <w:rPr>
          <w:rFonts w:ascii="Times New Roman" w:eastAsia="Times New Roman" w:hAnsi="Times New Roman" w:cs="Times New Roman"/>
          <w:sz w:val="24"/>
          <w:szCs w:val="24"/>
          <w:lang w:eastAsia="hu-HU"/>
        </w:rPr>
        <w:t>, 201</w:t>
      </w:r>
      <w:r w:rsidR="00FF5867">
        <w:rPr>
          <w:rFonts w:ascii="Times New Roman" w:eastAsia="Times New Roman" w:hAnsi="Times New Roman" w:cs="Times New Roman"/>
          <w:sz w:val="24"/>
          <w:szCs w:val="24"/>
          <w:lang w:eastAsia="hu-HU"/>
        </w:rPr>
        <w:t>7</w:t>
      </w:r>
      <w:r w:rsidR="00B45A51" w:rsidRPr="00DA2107">
        <w:rPr>
          <w:rFonts w:ascii="Times New Roman" w:eastAsia="Times New Roman" w:hAnsi="Times New Roman" w:cs="Times New Roman"/>
          <w:sz w:val="24"/>
          <w:szCs w:val="24"/>
          <w:lang w:eastAsia="hu-HU"/>
        </w:rPr>
        <w:t>……………….</w:t>
      </w:r>
      <w:r w:rsidR="00B45A51" w:rsidRPr="00DA2107">
        <w:rPr>
          <w:rFonts w:ascii="Times New Roman" w:eastAsia="Times New Roman" w:hAnsi="Times New Roman" w:cs="Times New Roman"/>
          <w:sz w:val="24"/>
          <w:szCs w:val="24"/>
          <w:lang w:eastAsia="hu-HU"/>
        </w:rPr>
        <w:tab/>
      </w:r>
      <w:r w:rsidR="00B45A51" w:rsidRPr="00DA2107">
        <w:rPr>
          <w:rFonts w:ascii="Times New Roman" w:eastAsia="Times New Roman" w:hAnsi="Times New Roman" w:cs="Times New Roman"/>
          <w:sz w:val="24"/>
          <w:szCs w:val="24"/>
          <w:lang w:eastAsia="hu-HU"/>
        </w:rPr>
        <w:tab/>
      </w:r>
      <w:r w:rsidR="00B45A51" w:rsidRPr="00DA2107">
        <w:rPr>
          <w:rFonts w:ascii="Times New Roman" w:eastAsia="Times New Roman" w:hAnsi="Times New Roman" w:cs="Times New Roman"/>
          <w:sz w:val="24"/>
          <w:szCs w:val="24"/>
          <w:lang w:eastAsia="hu-HU"/>
        </w:rPr>
        <w:tab/>
      </w:r>
      <w:r w:rsidR="00E84A18">
        <w:rPr>
          <w:rFonts w:ascii="Times New Roman" w:eastAsia="Times New Roman" w:hAnsi="Times New Roman" w:cs="Times New Roman"/>
          <w:sz w:val="24"/>
          <w:szCs w:val="24"/>
          <w:lang w:eastAsia="hu-HU"/>
        </w:rPr>
        <w:t xml:space="preserve">     </w:t>
      </w:r>
      <w:r w:rsidR="0031564D">
        <w:rPr>
          <w:rFonts w:ascii="Times New Roman" w:eastAsia="Times New Roman" w:hAnsi="Times New Roman" w:cs="Times New Roman"/>
          <w:sz w:val="24"/>
          <w:szCs w:val="24"/>
          <w:lang w:eastAsia="hu-HU"/>
        </w:rPr>
        <w:t>Hévíz</w:t>
      </w:r>
      <w:r w:rsidR="00B45A51" w:rsidRPr="00DA2107">
        <w:rPr>
          <w:rFonts w:ascii="Times New Roman" w:eastAsia="Times New Roman" w:hAnsi="Times New Roman" w:cs="Times New Roman"/>
          <w:sz w:val="24"/>
          <w:szCs w:val="24"/>
          <w:lang w:eastAsia="hu-HU"/>
        </w:rPr>
        <w:t>, 201</w:t>
      </w:r>
      <w:r w:rsidR="0031564D">
        <w:rPr>
          <w:rFonts w:ascii="Times New Roman" w:eastAsia="Times New Roman" w:hAnsi="Times New Roman" w:cs="Times New Roman"/>
          <w:sz w:val="24"/>
          <w:szCs w:val="24"/>
          <w:lang w:eastAsia="hu-HU"/>
        </w:rPr>
        <w:t xml:space="preserve">7. </w:t>
      </w:r>
      <w:r w:rsidR="00361758">
        <w:rPr>
          <w:rFonts w:ascii="Times New Roman" w:eastAsia="Times New Roman" w:hAnsi="Times New Roman" w:cs="Times New Roman"/>
          <w:sz w:val="24"/>
          <w:szCs w:val="24"/>
          <w:lang w:eastAsia="hu-HU"/>
        </w:rPr>
        <w:t>augusztus 31.</w:t>
      </w:r>
    </w:p>
    <w:tbl>
      <w:tblPr>
        <w:tblpPr w:leftFromText="141" w:rightFromText="141" w:vertAnchor="text" w:horzAnchor="margin" w:tblpXSpec="center" w:tblpY="146"/>
        <w:tblW w:w="0" w:type="auto"/>
        <w:tblLook w:val="01E0" w:firstRow="1" w:lastRow="1" w:firstColumn="1" w:lastColumn="1" w:noHBand="0" w:noVBand="0"/>
      </w:tblPr>
      <w:tblGrid>
        <w:gridCol w:w="4271"/>
        <w:gridCol w:w="4272"/>
      </w:tblGrid>
      <w:tr w:rsidR="00B45A51" w:rsidRPr="00DA2107" w14:paraId="086BD5CE" w14:textId="77777777" w:rsidTr="007E5375">
        <w:trPr>
          <w:trHeight w:val="150"/>
        </w:trPr>
        <w:tc>
          <w:tcPr>
            <w:tcW w:w="4271" w:type="dxa"/>
          </w:tcPr>
          <w:p w14:paraId="79E3A4D1" w14:textId="77777777" w:rsidR="00F90D12" w:rsidRDefault="00F90D12" w:rsidP="00E84A18">
            <w:pPr>
              <w:spacing w:after="0" w:line="240" w:lineRule="auto"/>
              <w:rPr>
                <w:rFonts w:ascii="Times New Roman" w:eastAsia="Times New Roman" w:hAnsi="Times New Roman" w:cs="Times New Roman"/>
                <w:b/>
                <w:sz w:val="24"/>
                <w:szCs w:val="24"/>
                <w:lang w:eastAsia="hu-HU"/>
              </w:rPr>
            </w:pPr>
          </w:p>
          <w:p w14:paraId="2D36CD67" w14:textId="77777777" w:rsidR="00B45A51" w:rsidRPr="00DA2107" w:rsidRDefault="00AC6B56" w:rsidP="00E84A18">
            <w:pPr>
              <w:spacing w:after="0" w:line="240" w:lineRule="auto"/>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 xml:space="preserve">        </w:t>
            </w:r>
            <w:r w:rsidR="00B45A51" w:rsidRPr="00DA2107">
              <w:rPr>
                <w:rFonts w:ascii="Times New Roman" w:eastAsia="Times New Roman" w:hAnsi="Times New Roman" w:cs="Times New Roman"/>
                <w:b/>
                <w:sz w:val="24"/>
                <w:szCs w:val="24"/>
                <w:lang w:eastAsia="hu-HU"/>
              </w:rPr>
              <w:t xml:space="preserve">Átvevő </w:t>
            </w:r>
          </w:p>
          <w:p w14:paraId="2A72BC6A" w14:textId="77777777" w:rsidR="00B45A51" w:rsidRPr="00DA2107" w:rsidRDefault="00B45A51" w:rsidP="007E5375">
            <w:pPr>
              <w:spacing w:after="0" w:line="240" w:lineRule="auto"/>
              <w:jc w:val="center"/>
              <w:rPr>
                <w:rFonts w:ascii="Times New Roman" w:eastAsia="Times New Roman" w:hAnsi="Times New Roman" w:cs="Times New Roman"/>
                <w:b/>
                <w:sz w:val="24"/>
                <w:szCs w:val="24"/>
                <w:lang w:eastAsia="hu-HU"/>
              </w:rPr>
            </w:pPr>
          </w:p>
        </w:tc>
        <w:tc>
          <w:tcPr>
            <w:tcW w:w="4272" w:type="dxa"/>
          </w:tcPr>
          <w:p w14:paraId="0EB2F9BD" w14:textId="77777777" w:rsidR="00F90D12" w:rsidRDefault="00F90D12" w:rsidP="007E5375">
            <w:pPr>
              <w:spacing w:after="0" w:line="240" w:lineRule="auto"/>
              <w:jc w:val="center"/>
              <w:rPr>
                <w:rFonts w:ascii="Times New Roman" w:eastAsia="Times New Roman" w:hAnsi="Times New Roman" w:cs="Times New Roman"/>
                <w:b/>
                <w:sz w:val="24"/>
                <w:szCs w:val="24"/>
                <w:lang w:eastAsia="hu-HU"/>
              </w:rPr>
            </w:pPr>
          </w:p>
          <w:p w14:paraId="0323893A" w14:textId="77777777" w:rsidR="00B45A51" w:rsidRPr="00DA2107" w:rsidRDefault="00E84A18" w:rsidP="007E5375">
            <w:pPr>
              <w:spacing w:after="0" w:line="240" w:lineRule="auto"/>
              <w:jc w:val="center"/>
              <w:rPr>
                <w:rFonts w:ascii="Times New Roman" w:eastAsia="Times New Roman" w:hAnsi="Times New Roman" w:cs="Times New Roman"/>
                <w:sz w:val="24"/>
                <w:szCs w:val="24"/>
                <w:lang w:eastAsia="hu-HU"/>
              </w:rPr>
            </w:pPr>
            <w:r>
              <w:rPr>
                <w:rFonts w:ascii="Times New Roman" w:eastAsia="Times New Roman" w:hAnsi="Times New Roman" w:cs="Times New Roman"/>
                <w:b/>
                <w:sz w:val="24"/>
                <w:szCs w:val="24"/>
                <w:lang w:eastAsia="hu-HU"/>
              </w:rPr>
              <w:t xml:space="preserve"> </w:t>
            </w:r>
            <w:r w:rsidR="00B45A51" w:rsidRPr="00DA2107">
              <w:rPr>
                <w:rFonts w:ascii="Times New Roman" w:eastAsia="Times New Roman" w:hAnsi="Times New Roman" w:cs="Times New Roman"/>
                <w:b/>
                <w:sz w:val="24"/>
                <w:szCs w:val="24"/>
                <w:lang w:eastAsia="hu-HU"/>
              </w:rPr>
              <w:t xml:space="preserve">Átadó </w:t>
            </w:r>
            <w:r w:rsidR="00B45A51">
              <w:rPr>
                <w:rFonts w:ascii="Times New Roman" w:eastAsia="Times New Roman" w:hAnsi="Times New Roman" w:cs="Times New Roman"/>
                <w:b/>
                <w:sz w:val="24"/>
                <w:szCs w:val="24"/>
                <w:lang w:eastAsia="hu-HU"/>
              </w:rPr>
              <w:t xml:space="preserve">  </w:t>
            </w:r>
          </w:p>
          <w:p w14:paraId="05542714" w14:textId="77777777" w:rsidR="00B45A51" w:rsidRPr="00DA2107" w:rsidRDefault="00B45A51" w:rsidP="007E5375">
            <w:pPr>
              <w:spacing w:after="0" w:line="240" w:lineRule="auto"/>
              <w:jc w:val="center"/>
              <w:rPr>
                <w:rFonts w:ascii="Times New Roman" w:eastAsia="Times New Roman" w:hAnsi="Times New Roman" w:cs="Times New Roman"/>
                <w:sz w:val="24"/>
                <w:szCs w:val="24"/>
                <w:lang w:eastAsia="hu-HU"/>
              </w:rPr>
            </w:pPr>
          </w:p>
        </w:tc>
      </w:tr>
      <w:tr w:rsidR="00B45A51" w:rsidRPr="00DA2107" w14:paraId="7AB30A6A" w14:textId="77777777" w:rsidTr="007E5375">
        <w:trPr>
          <w:trHeight w:val="737"/>
        </w:trPr>
        <w:tc>
          <w:tcPr>
            <w:tcW w:w="8543" w:type="dxa"/>
            <w:gridSpan w:val="2"/>
          </w:tcPr>
          <w:p w14:paraId="2BF5F866" w14:textId="77777777" w:rsidR="00E84A18" w:rsidRDefault="00E84A18" w:rsidP="009D377F">
            <w:pPr>
              <w:spacing w:after="0" w:line="240" w:lineRule="auto"/>
              <w:rPr>
                <w:rFonts w:ascii="Times New Roman" w:eastAsia="Times New Roman" w:hAnsi="Times New Roman" w:cs="Times New Roman"/>
                <w:sz w:val="24"/>
                <w:szCs w:val="24"/>
                <w:lang w:eastAsia="hu-HU"/>
              </w:rPr>
            </w:pPr>
          </w:p>
          <w:p w14:paraId="164730F6" w14:textId="77777777" w:rsidR="00B45A51" w:rsidRPr="009B1934" w:rsidRDefault="00B45A51" w:rsidP="007E5375">
            <w:pPr>
              <w:spacing w:after="0" w:line="240" w:lineRule="auto"/>
              <w:jc w:val="center"/>
              <w:rPr>
                <w:rFonts w:ascii="Times New Roman" w:eastAsia="Times New Roman" w:hAnsi="Times New Roman" w:cs="Times New Roman"/>
                <w:sz w:val="24"/>
                <w:szCs w:val="24"/>
                <w:lang w:eastAsia="hu-HU"/>
              </w:rPr>
            </w:pPr>
            <w:r w:rsidRPr="009B1934">
              <w:rPr>
                <w:rFonts w:ascii="Times New Roman" w:eastAsia="Times New Roman" w:hAnsi="Times New Roman" w:cs="Times New Roman"/>
                <w:sz w:val="24"/>
                <w:szCs w:val="24"/>
                <w:lang w:eastAsia="hu-HU"/>
              </w:rPr>
              <w:t>………….,201</w:t>
            </w:r>
            <w:r w:rsidR="00FF5867">
              <w:rPr>
                <w:rFonts w:ascii="Times New Roman" w:eastAsia="Times New Roman" w:hAnsi="Times New Roman" w:cs="Times New Roman"/>
                <w:sz w:val="24"/>
                <w:szCs w:val="24"/>
                <w:lang w:eastAsia="hu-HU"/>
              </w:rPr>
              <w:t>7</w:t>
            </w:r>
            <w:r w:rsidRPr="009B1934">
              <w:rPr>
                <w:rFonts w:ascii="Times New Roman" w:eastAsia="Times New Roman" w:hAnsi="Times New Roman" w:cs="Times New Roman"/>
                <w:sz w:val="24"/>
                <w:szCs w:val="24"/>
                <w:lang w:eastAsia="hu-HU"/>
              </w:rPr>
              <w:t>………….</w:t>
            </w:r>
          </w:p>
          <w:p w14:paraId="442DFA06" w14:textId="77777777" w:rsidR="00B45A51" w:rsidRPr="00DA2107" w:rsidRDefault="00F90D12" w:rsidP="007E5375">
            <w:pPr>
              <w:spacing w:after="0" w:line="240" w:lineRule="auto"/>
              <w:jc w:val="center"/>
              <w:rPr>
                <w:rFonts w:ascii="Times New Roman" w:eastAsia="Times New Roman" w:hAnsi="Times New Roman" w:cs="Times New Roman"/>
                <w:sz w:val="24"/>
                <w:szCs w:val="24"/>
                <w:lang w:eastAsia="hu-HU"/>
              </w:rPr>
            </w:pPr>
            <w:r>
              <w:rPr>
                <w:rFonts w:ascii="Times New Roman" w:eastAsia="Times New Roman" w:hAnsi="Times New Roman" w:cs="Times New Roman"/>
                <w:b/>
                <w:sz w:val="24"/>
                <w:szCs w:val="24"/>
                <w:lang w:eastAsia="hu-HU"/>
              </w:rPr>
              <w:t>Üzemeltető</w:t>
            </w:r>
            <w:r w:rsidR="00B45A51">
              <w:rPr>
                <w:rFonts w:ascii="Times New Roman" w:eastAsia="Times New Roman" w:hAnsi="Times New Roman" w:cs="Times New Roman"/>
                <w:b/>
                <w:sz w:val="24"/>
                <w:szCs w:val="24"/>
                <w:lang w:eastAsia="hu-HU"/>
              </w:rPr>
              <w:t xml:space="preserve"> </w:t>
            </w:r>
          </w:p>
          <w:p w14:paraId="4BDC683F" w14:textId="77777777" w:rsidR="00B45A51" w:rsidRDefault="00B45A51" w:rsidP="007E5375">
            <w:pPr>
              <w:spacing w:after="0" w:line="240" w:lineRule="auto"/>
              <w:jc w:val="both"/>
              <w:rPr>
                <w:rFonts w:ascii="Times New Roman" w:eastAsia="Times New Roman" w:hAnsi="Times New Roman" w:cs="Times New Roman"/>
                <w:sz w:val="24"/>
                <w:szCs w:val="24"/>
                <w:lang w:eastAsia="hu-HU"/>
              </w:rPr>
            </w:pPr>
          </w:p>
          <w:p w14:paraId="61980B3C" w14:textId="77777777" w:rsidR="00A15DD9" w:rsidRDefault="00A15DD9" w:rsidP="007E5375">
            <w:pPr>
              <w:spacing w:after="0" w:line="240" w:lineRule="auto"/>
              <w:jc w:val="both"/>
              <w:rPr>
                <w:rFonts w:ascii="Times New Roman" w:eastAsia="Times New Roman" w:hAnsi="Times New Roman" w:cs="Times New Roman"/>
                <w:sz w:val="24"/>
                <w:szCs w:val="24"/>
                <w:lang w:eastAsia="hu-HU"/>
              </w:rPr>
            </w:pPr>
          </w:p>
          <w:p w14:paraId="20F3DF2E" w14:textId="77777777" w:rsidR="00A15DD9" w:rsidRDefault="00A15DD9" w:rsidP="007E5375">
            <w:pPr>
              <w:spacing w:after="0" w:line="240" w:lineRule="auto"/>
              <w:jc w:val="both"/>
              <w:rPr>
                <w:rFonts w:ascii="Times New Roman" w:eastAsia="Times New Roman" w:hAnsi="Times New Roman" w:cs="Times New Roman"/>
                <w:sz w:val="24"/>
                <w:szCs w:val="24"/>
                <w:lang w:eastAsia="hu-HU"/>
              </w:rPr>
            </w:pPr>
          </w:p>
          <w:p w14:paraId="32DD9BE9" w14:textId="77777777" w:rsidR="00A15DD9" w:rsidRPr="00DA2107" w:rsidRDefault="00A15DD9" w:rsidP="007E5375">
            <w:pPr>
              <w:spacing w:after="0" w:line="240" w:lineRule="auto"/>
              <w:jc w:val="both"/>
              <w:rPr>
                <w:rFonts w:ascii="Times New Roman" w:eastAsia="Times New Roman" w:hAnsi="Times New Roman" w:cs="Times New Roman"/>
                <w:sz w:val="24"/>
                <w:szCs w:val="24"/>
                <w:lang w:eastAsia="hu-HU"/>
              </w:rPr>
            </w:pPr>
          </w:p>
        </w:tc>
      </w:tr>
    </w:tbl>
    <w:p w14:paraId="380D588A" w14:textId="77777777" w:rsidR="00BD123D" w:rsidRPr="00A15DD9" w:rsidRDefault="00BD123D" w:rsidP="00D248CB">
      <w:pPr>
        <w:rPr>
          <w:rFonts w:ascii="Times New Roman" w:hAnsi="Times New Roman" w:cs="Times New Roman"/>
          <w:sz w:val="24"/>
          <w:szCs w:val="24"/>
        </w:rPr>
      </w:pPr>
      <w:r w:rsidRPr="00A15DD9">
        <w:rPr>
          <w:rFonts w:ascii="Times New Roman" w:hAnsi="Times New Roman" w:cs="Times New Roman"/>
          <w:sz w:val="24"/>
          <w:szCs w:val="24"/>
        </w:rPr>
        <w:t>Mellékletek:</w:t>
      </w:r>
    </w:p>
    <w:p w14:paraId="730A745B" w14:textId="48960AC6" w:rsidR="00BD123D" w:rsidRPr="00A15DD9" w:rsidRDefault="00BD123D" w:rsidP="00BD123D">
      <w:pPr>
        <w:pStyle w:val="Listaszerbekezds"/>
        <w:numPr>
          <w:ilvl w:val="0"/>
          <w:numId w:val="10"/>
        </w:numPr>
        <w:rPr>
          <w:rFonts w:ascii="Times New Roman" w:hAnsi="Times New Roman" w:cs="Times New Roman"/>
          <w:sz w:val="24"/>
          <w:szCs w:val="24"/>
        </w:rPr>
      </w:pPr>
      <w:r w:rsidRPr="00A15DD9">
        <w:rPr>
          <w:rFonts w:ascii="Times New Roman" w:hAnsi="Times New Roman" w:cs="Times New Roman"/>
          <w:sz w:val="24"/>
          <w:szCs w:val="24"/>
        </w:rPr>
        <w:t>mellékl</w:t>
      </w:r>
      <w:r w:rsidR="008973D9" w:rsidRPr="00A15DD9">
        <w:rPr>
          <w:rFonts w:ascii="Times New Roman" w:hAnsi="Times New Roman" w:cs="Times New Roman"/>
          <w:sz w:val="24"/>
          <w:szCs w:val="24"/>
        </w:rPr>
        <w:t xml:space="preserve">et: Átadásra kerülő ivóvízközmű </w:t>
      </w:r>
      <w:r w:rsidRPr="00A15DD9">
        <w:rPr>
          <w:rFonts w:ascii="Times New Roman" w:hAnsi="Times New Roman" w:cs="Times New Roman"/>
          <w:sz w:val="24"/>
          <w:szCs w:val="24"/>
        </w:rPr>
        <w:t xml:space="preserve">vagyonelemek, és azok nyilvántartási </w:t>
      </w:r>
      <w:r w:rsidR="005259A0" w:rsidRPr="00A15DD9">
        <w:rPr>
          <w:rFonts w:ascii="Times New Roman" w:hAnsi="Times New Roman" w:cs="Times New Roman"/>
          <w:sz w:val="24"/>
          <w:szCs w:val="24"/>
        </w:rPr>
        <w:t>értéke</w:t>
      </w:r>
    </w:p>
    <w:p w14:paraId="7CB2BF66" w14:textId="0396DC90" w:rsidR="00BD123D" w:rsidRPr="00A15DD9" w:rsidRDefault="00BD123D" w:rsidP="00BD123D">
      <w:pPr>
        <w:pStyle w:val="Listaszerbekezds"/>
        <w:numPr>
          <w:ilvl w:val="0"/>
          <w:numId w:val="10"/>
        </w:numPr>
        <w:rPr>
          <w:rFonts w:ascii="Times New Roman" w:hAnsi="Times New Roman" w:cs="Times New Roman"/>
          <w:sz w:val="24"/>
          <w:szCs w:val="24"/>
        </w:rPr>
      </w:pPr>
      <w:r w:rsidRPr="00A15DD9">
        <w:rPr>
          <w:rFonts w:ascii="Times New Roman" w:hAnsi="Times New Roman" w:cs="Times New Roman"/>
          <w:sz w:val="24"/>
          <w:szCs w:val="24"/>
        </w:rPr>
        <w:t>átadásra kerülő dokumentumok jegyzéke</w:t>
      </w:r>
      <w:r w:rsidR="000E0B8C" w:rsidRPr="00A15DD9">
        <w:rPr>
          <w:rFonts w:ascii="Times New Roman" w:hAnsi="Times New Roman" w:cs="Times New Roman"/>
          <w:sz w:val="24"/>
          <w:szCs w:val="24"/>
        </w:rPr>
        <w:t>, aláírt vagyonleltár: mely az 1.</w:t>
      </w:r>
      <w:r w:rsidR="001C2BE8" w:rsidRPr="00A15DD9">
        <w:rPr>
          <w:rFonts w:ascii="Times New Roman" w:hAnsi="Times New Roman" w:cs="Times New Roman"/>
          <w:sz w:val="24"/>
          <w:szCs w:val="24"/>
        </w:rPr>
        <w:t xml:space="preserve"> </w:t>
      </w:r>
      <w:r w:rsidR="000E0B8C" w:rsidRPr="00A15DD9">
        <w:rPr>
          <w:rFonts w:ascii="Times New Roman" w:hAnsi="Times New Roman" w:cs="Times New Roman"/>
          <w:sz w:val="24"/>
          <w:szCs w:val="24"/>
        </w:rPr>
        <w:t>sz</w:t>
      </w:r>
      <w:r w:rsidR="001C2BE8" w:rsidRPr="00A15DD9">
        <w:rPr>
          <w:rFonts w:ascii="Times New Roman" w:hAnsi="Times New Roman" w:cs="Times New Roman"/>
          <w:sz w:val="24"/>
          <w:szCs w:val="24"/>
        </w:rPr>
        <w:t>.</w:t>
      </w:r>
      <w:r w:rsidR="000E0B8C" w:rsidRPr="00A15DD9">
        <w:rPr>
          <w:rFonts w:ascii="Times New Roman" w:hAnsi="Times New Roman" w:cs="Times New Roman"/>
          <w:sz w:val="24"/>
          <w:szCs w:val="24"/>
        </w:rPr>
        <w:t xml:space="preserve"> melléklet alapbizonylata és összegszerűen megegyezik</w:t>
      </w:r>
    </w:p>
    <w:p w14:paraId="45CC6654" w14:textId="4D7E7E94" w:rsidR="00040980" w:rsidRPr="00A15DD9" w:rsidRDefault="00040980" w:rsidP="00BD123D">
      <w:pPr>
        <w:pStyle w:val="Listaszerbekezds"/>
        <w:numPr>
          <w:ilvl w:val="0"/>
          <w:numId w:val="10"/>
        </w:numPr>
        <w:rPr>
          <w:rFonts w:ascii="Times New Roman" w:hAnsi="Times New Roman" w:cs="Times New Roman"/>
          <w:sz w:val="24"/>
          <w:szCs w:val="24"/>
        </w:rPr>
      </w:pPr>
      <w:r w:rsidRPr="00A15DD9">
        <w:rPr>
          <w:rFonts w:ascii="Times New Roman" w:hAnsi="Times New Roman" w:cs="Times New Roman"/>
          <w:sz w:val="24"/>
          <w:szCs w:val="24"/>
        </w:rPr>
        <w:t>engedményező nyilatkozat (vagylagos)</w:t>
      </w:r>
    </w:p>
    <w:p w14:paraId="6EE5B9A0" w14:textId="15B11F3B" w:rsidR="005259A0" w:rsidRPr="00A15DD9" w:rsidRDefault="005259A0" w:rsidP="00BD123D">
      <w:pPr>
        <w:pStyle w:val="Listaszerbekezds"/>
        <w:numPr>
          <w:ilvl w:val="0"/>
          <w:numId w:val="10"/>
        </w:numPr>
        <w:rPr>
          <w:rFonts w:ascii="Times New Roman" w:hAnsi="Times New Roman" w:cs="Times New Roman"/>
          <w:i/>
          <w:sz w:val="24"/>
          <w:szCs w:val="24"/>
        </w:rPr>
      </w:pPr>
      <w:r w:rsidRPr="00A15DD9">
        <w:rPr>
          <w:rFonts w:ascii="Times New Roman" w:hAnsi="Times New Roman" w:cs="Times New Roman"/>
          <w:sz w:val="24"/>
          <w:szCs w:val="24"/>
        </w:rPr>
        <w:t>Átadásra kerülő víziközmű vagyonelemek mindkét fél által aláírt átadás-átvételi jegyzőkönyve</w:t>
      </w:r>
    </w:p>
    <w:p w14:paraId="74324C45" w14:textId="48A4DA78" w:rsidR="004E15E3" w:rsidRPr="007568E9" w:rsidRDefault="004E15E3" w:rsidP="00BD123D">
      <w:pPr>
        <w:pStyle w:val="Listaszerbekezds"/>
        <w:numPr>
          <w:ilvl w:val="0"/>
          <w:numId w:val="10"/>
        </w:numPr>
        <w:rPr>
          <w:rFonts w:ascii="Times New Roman" w:hAnsi="Times New Roman" w:cs="Times New Roman"/>
          <w:i/>
          <w:sz w:val="24"/>
          <w:szCs w:val="24"/>
        </w:rPr>
      </w:pPr>
      <w:r w:rsidRPr="00A15DD9">
        <w:rPr>
          <w:rFonts w:ascii="Times New Roman" w:hAnsi="Times New Roman" w:cs="Times New Roman"/>
          <w:sz w:val="24"/>
          <w:szCs w:val="24"/>
        </w:rPr>
        <w:t>be nem hajtott fejlesztési források analitikája</w:t>
      </w:r>
    </w:p>
    <w:p w14:paraId="0D5CE92C" w14:textId="4069F960" w:rsidR="007568E9" w:rsidRPr="00A15DD9" w:rsidRDefault="007568E9" w:rsidP="00BD123D">
      <w:pPr>
        <w:pStyle w:val="Listaszerbekezds"/>
        <w:numPr>
          <w:ilvl w:val="0"/>
          <w:numId w:val="10"/>
        </w:numPr>
        <w:rPr>
          <w:rFonts w:ascii="Times New Roman" w:hAnsi="Times New Roman" w:cs="Times New Roman"/>
          <w:i/>
          <w:sz w:val="24"/>
          <w:szCs w:val="24"/>
        </w:rPr>
      </w:pPr>
      <w:r>
        <w:rPr>
          <w:rFonts w:ascii="Times New Roman" w:hAnsi="Times New Roman" w:cs="Times New Roman"/>
          <w:sz w:val="24"/>
          <w:szCs w:val="24"/>
        </w:rPr>
        <w:t>ingatlanokra vonatkozó megállapodás</w:t>
      </w:r>
    </w:p>
    <w:p w14:paraId="2698E590" w14:textId="77777777" w:rsidR="00E81BA5" w:rsidRPr="00A15DD9" w:rsidRDefault="007127EA" w:rsidP="00E81BA5">
      <w:pPr>
        <w:pStyle w:val="Listaszerbekezds"/>
        <w:numPr>
          <w:ilvl w:val="0"/>
          <w:numId w:val="10"/>
        </w:numPr>
        <w:rPr>
          <w:rFonts w:ascii="Times New Roman" w:hAnsi="Times New Roman" w:cs="Times New Roman"/>
          <w:i/>
          <w:sz w:val="24"/>
          <w:szCs w:val="24"/>
        </w:rPr>
      </w:pPr>
      <w:r w:rsidRPr="00A15DD9">
        <w:rPr>
          <w:rFonts w:ascii="Times New Roman" w:hAnsi="Times New Roman" w:cs="Times New Roman"/>
          <w:sz w:val="24"/>
          <w:szCs w:val="24"/>
        </w:rPr>
        <w:t>szolgalmi jogok átruházására vonatkozó megállapodás tervezet</w:t>
      </w:r>
      <w:bookmarkStart w:id="0" w:name="_GoBack"/>
      <w:bookmarkEnd w:id="0"/>
    </w:p>
    <w:sectPr w:rsidR="00E81BA5" w:rsidRPr="00A15DD9">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6DBCAA" w14:textId="77777777" w:rsidR="00C2357E" w:rsidRDefault="00C2357E" w:rsidP="00316047">
      <w:pPr>
        <w:spacing w:after="0" w:line="240" w:lineRule="auto"/>
      </w:pPr>
      <w:r>
        <w:separator/>
      </w:r>
    </w:p>
  </w:endnote>
  <w:endnote w:type="continuationSeparator" w:id="0">
    <w:p w14:paraId="785FCFE7" w14:textId="77777777" w:rsidR="00C2357E" w:rsidRDefault="00C2357E" w:rsidP="00316047">
      <w:pPr>
        <w:spacing w:after="0" w:line="240" w:lineRule="auto"/>
      </w:pPr>
      <w:r>
        <w:continuationSeparator/>
      </w:r>
    </w:p>
  </w:endnote>
  <w:endnote w:type="continuationNotice" w:id="1">
    <w:p w14:paraId="3C574A03" w14:textId="77777777" w:rsidR="00C2357E" w:rsidRDefault="00C2357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64039251"/>
      <w:docPartObj>
        <w:docPartGallery w:val="Page Numbers (Bottom of Page)"/>
        <w:docPartUnique/>
      </w:docPartObj>
    </w:sdtPr>
    <w:sdtEndPr/>
    <w:sdtContent>
      <w:p w14:paraId="6E22972C" w14:textId="77777777" w:rsidR="00806776" w:rsidRDefault="00806776">
        <w:pPr>
          <w:pStyle w:val="llb"/>
          <w:jc w:val="center"/>
        </w:pPr>
        <w:r>
          <w:fldChar w:fldCharType="begin"/>
        </w:r>
        <w:r>
          <w:instrText>PAGE   \* MERGEFORMAT</w:instrText>
        </w:r>
        <w:r>
          <w:fldChar w:fldCharType="separate"/>
        </w:r>
        <w:r w:rsidR="0066648C">
          <w:rPr>
            <w:noProof/>
          </w:rPr>
          <w:t>5</w:t>
        </w:r>
        <w:r>
          <w:fldChar w:fldCharType="end"/>
        </w:r>
      </w:p>
    </w:sdtContent>
  </w:sdt>
  <w:p w14:paraId="400E5C8F" w14:textId="77777777" w:rsidR="00806776" w:rsidRDefault="00806776">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1EB2EF" w14:textId="77777777" w:rsidR="00C2357E" w:rsidRDefault="00C2357E" w:rsidP="00316047">
      <w:pPr>
        <w:spacing w:after="0" w:line="240" w:lineRule="auto"/>
      </w:pPr>
      <w:r>
        <w:separator/>
      </w:r>
    </w:p>
  </w:footnote>
  <w:footnote w:type="continuationSeparator" w:id="0">
    <w:p w14:paraId="275CDADE" w14:textId="77777777" w:rsidR="00C2357E" w:rsidRDefault="00C2357E" w:rsidP="00316047">
      <w:pPr>
        <w:spacing w:after="0" w:line="240" w:lineRule="auto"/>
      </w:pPr>
      <w:r>
        <w:continuationSeparator/>
      </w:r>
    </w:p>
  </w:footnote>
  <w:footnote w:type="continuationNotice" w:id="1">
    <w:p w14:paraId="6DA68328" w14:textId="77777777" w:rsidR="00C2357E" w:rsidRDefault="00C2357E">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05E86"/>
    <w:multiLevelType w:val="hybridMultilevel"/>
    <w:tmpl w:val="5AF254AA"/>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1325656"/>
    <w:multiLevelType w:val="hybridMultilevel"/>
    <w:tmpl w:val="89087D8E"/>
    <w:lvl w:ilvl="0" w:tplc="1CEAA78E">
      <w:start w:val="1"/>
      <w:numFmt w:val="decimal"/>
      <w:lvlText w:val="%1."/>
      <w:lvlJc w:val="left"/>
      <w:pPr>
        <w:ind w:left="360" w:hanging="360"/>
      </w:pPr>
      <w:rPr>
        <w:rFonts w:hint="default"/>
        <w:b/>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 w15:restartNumberingAfterBreak="0">
    <w:nsid w:val="1F4F57AB"/>
    <w:multiLevelType w:val="multilevel"/>
    <w:tmpl w:val="B2FC2228"/>
    <w:lvl w:ilvl="0">
      <w:start w:val="1"/>
      <w:numFmt w:val="decimal"/>
      <w:lvlText w:val="%1."/>
      <w:lvlJc w:val="left"/>
      <w:pPr>
        <w:ind w:left="585" w:hanging="585"/>
      </w:pPr>
      <w:rPr>
        <w:rFonts w:hint="default"/>
        <w:b/>
      </w:rPr>
    </w:lvl>
    <w:lvl w:ilvl="1">
      <w:start w:val="1"/>
      <w:numFmt w:val="decimal"/>
      <w:lvlText w:val="%2."/>
      <w:lvlJc w:val="left"/>
      <w:pPr>
        <w:ind w:left="585" w:hanging="585"/>
      </w:pPr>
      <w:rPr>
        <w:rFonts w:ascii="Times New Roman" w:eastAsia="Times New Roman" w:hAnsi="Times New Roman" w:cs="Times New Roman"/>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3" w15:restartNumberingAfterBreak="0">
    <w:nsid w:val="2EFC2411"/>
    <w:multiLevelType w:val="hybridMultilevel"/>
    <w:tmpl w:val="6F663934"/>
    <w:lvl w:ilvl="0" w:tplc="040E000F">
      <w:start w:val="1"/>
      <w:numFmt w:val="decimal"/>
      <w:lvlText w:val="%1."/>
      <w:lvlJc w:val="left"/>
      <w:pPr>
        <w:ind w:left="7440" w:hanging="360"/>
      </w:pPr>
      <w:rPr>
        <w:rFonts w:hint="default"/>
      </w:rPr>
    </w:lvl>
    <w:lvl w:ilvl="1" w:tplc="040E0019" w:tentative="1">
      <w:start w:val="1"/>
      <w:numFmt w:val="lowerLetter"/>
      <w:lvlText w:val="%2."/>
      <w:lvlJc w:val="left"/>
      <w:pPr>
        <w:ind w:left="8160" w:hanging="360"/>
      </w:pPr>
    </w:lvl>
    <w:lvl w:ilvl="2" w:tplc="040E001B" w:tentative="1">
      <w:start w:val="1"/>
      <w:numFmt w:val="lowerRoman"/>
      <w:lvlText w:val="%3."/>
      <w:lvlJc w:val="right"/>
      <w:pPr>
        <w:ind w:left="8880" w:hanging="180"/>
      </w:pPr>
    </w:lvl>
    <w:lvl w:ilvl="3" w:tplc="040E000F" w:tentative="1">
      <w:start w:val="1"/>
      <w:numFmt w:val="decimal"/>
      <w:lvlText w:val="%4."/>
      <w:lvlJc w:val="left"/>
      <w:pPr>
        <w:ind w:left="9600" w:hanging="360"/>
      </w:pPr>
    </w:lvl>
    <w:lvl w:ilvl="4" w:tplc="040E0019" w:tentative="1">
      <w:start w:val="1"/>
      <w:numFmt w:val="lowerLetter"/>
      <w:lvlText w:val="%5."/>
      <w:lvlJc w:val="left"/>
      <w:pPr>
        <w:ind w:left="10320" w:hanging="360"/>
      </w:pPr>
    </w:lvl>
    <w:lvl w:ilvl="5" w:tplc="040E001B" w:tentative="1">
      <w:start w:val="1"/>
      <w:numFmt w:val="lowerRoman"/>
      <w:lvlText w:val="%6."/>
      <w:lvlJc w:val="right"/>
      <w:pPr>
        <w:ind w:left="11040" w:hanging="180"/>
      </w:pPr>
    </w:lvl>
    <w:lvl w:ilvl="6" w:tplc="040E000F" w:tentative="1">
      <w:start w:val="1"/>
      <w:numFmt w:val="decimal"/>
      <w:lvlText w:val="%7."/>
      <w:lvlJc w:val="left"/>
      <w:pPr>
        <w:ind w:left="11760" w:hanging="360"/>
      </w:pPr>
    </w:lvl>
    <w:lvl w:ilvl="7" w:tplc="040E0019" w:tentative="1">
      <w:start w:val="1"/>
      <w:numFmt w:val="lowerLetter"/>
      <w:lvlText w:val="%8."/>
      <w:lvlJc w:val="left"/>
      <w:pPr>
        <w:ind w:left="12480" w:hanging="360"/>
      </w:pPr>
    </w:lvl>
    <w:lvl w:ilvl="8" w:tplc="040E001B" w:tentative="1">
      <w:start w:val="1"/>
      <w:numFmt w:val="lowerRoman"/>
      <w:lvlText w:val="%9."/>
      <w:lvlJc w:val="right"/>
      <w:pPr>
        <w:ind w:left="13200" w:hanging="180"/>
      </w:pPr>
    </w:lvl>
  </w:abstractNum>
  <w:abstractNum w:abstractNumId="4" w15:restartNumberingAfterBreak="0">
    <w:nsid w:val="354146EA"/>
    <w:multiLevelType w:val="hybridMultilevel"/>
    <w:tmpl w:val="87FC4C30"/>
    <w:lvl w:ilvl="0" w:tplc="7D4C5086">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39007295"/>
    <w:multiLevelType w:val="hybridMultilevel"/>
    <w:tmpl w:val="569C274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50A47165"/>
    <w:multiLevelType w:val="hybridMultilevel"/>
    <w:tmpl w:val="7222F9E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6086356B"/>
    <w:multiLevelType w:val="hybridMultilevel"/>
    <w:tmpl w:val="FBEADED8"/>
    <w:lvl w:ilvl="0" w:tplc="040E000F">
      <w:start w:val="3"/>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73B4018F"/>
    <w:multiLevelType w:val="hybridMultilevel"/>
    <w:tmpl w:val="C4B60E4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769C1A10"/>
    <w:multiLevelType w:val="hybridMultilevel"/>
    <w:tmpl w:val="1C4C064E"/>
    <w:lvl w:ilvl="0" w:tplc="5C48C398">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77E55C86"/>
    <w:multiLevelType w:val="hybridMultilevel"/>
    <w:tmpl w:val="42A04AAE"/>
    <w:lvl w:ilvl="0" w:tplc="084CCB06">
      <w:start w:val="1"/>
      <w:numFmt w:val="decimal"/>
      <w:lvlText w:val="%1."/>
      <w:lvlJc w:val="left"/>
      <w:pPr>
        <w:ind w:left="8148" w:hanging="360"/>
      </w:pPr>
      <w:rPr>
        <w:rFonts w:hint="default"/>
      </w:rPr>
    </w:lvl>
    <w:lvl w:ilvl="1" w:tplc="040E0019" w:tentative="1">
      <w:start w:val="1"/>
      <w:numFmt w:val="lowerLetter"/>
      <w:lvlText w:val="%2."/>
      <w:lvlJc w:val="left"/>
      <w:pPr>
        <w:ind w:left="8868" w:hanging="360"/>
      </w:pPr>
    </w:lvl>
    <w:lvl w:ilvl="2" w:tplc="040E001B" w:tentative="1">
      <w:start w:val="1"/>
      <w:numFmt w:val="lowerRoman"/>
      <w:lvlText w:val="%3."/>
      <w:lvlJc w:val="right"/>
      <w:pPr>
        <w:ind w:left="9588" w:hanging="180"/>
      </w:pPr>
    </w:lvl>
    <w:lvl w:ilvl="3" w:tplc="040E000F" w:tentative="1">
      <w:start w:val="1"/>
      <w:numFmt w:val="decimal"/>
      <w:lvlText w:val="%4."/>
      <w:lvlJc w:val="left"/>
      <w:pPr>
        <w:ind w:left="10308" w:hanging="360"/>
      </w:pPr>
    </w:lvl>
    <w:lvl w:ilvl="4" w:tplc="040E0019" w:tentative="1">
      <w:start w:val="1"/>
      <w:numFmt w:val="lowerLetter"/>
      <w:lvlText w:val="%5."/>
      <w:lvlJc w:val="left"/>
      <w:pPr>
        <w:ind w:left="11028" w:hanging="360"/>
      </w:pPr>
    </w:lvl>
    <w:lvl w:ilvl="5" w:tplc="040E001B" w:tentative="1">
      <w:start w:val="1"/>
      <w:numFmt w:val="lowerRoman"/>
      <w:lvlText w:val="%6."/>
      <w:lvlJc w:val="right"/>
      <w:pPr>
        <w:ind w:left="11748" w:hanging="180"/>
      </w:pPr>
    </w:lvl>
    <w:lvl w:ilvl="6" w:tplc="040E000F" w:tentative="1">
      <w:start w:val="1"/>
      <w:numFmt w:val="decimal"/>
      <w:lvlText w:val="%7."/>
      <w:lvlJc w:val="left"/>
      <w:pPr>
        <w:ind w:left="12468" w:hanging="360"/>
      </w:pPr>
    </w:lvl>
    <w:lvl w:ilvl="7" w:tplc="040E0019" w:tentative="1">
      <w:start w:val="1"/>
      <w:numFmt w:val="lowerLetter"/>
      <w:lvlText w:val="%8."/>
      <w:lvlJc w:val="left"/>
      <w:pPr>
        <w:ind w:left="13188" w:hanging="360"/>
      </w:pPr>
    </w:lvl>
    <w:lvl w:ilvl="8" w:tplc="040E001B" w:tentative="1">
      <w:start w:val="1"/>
      <w:numFmt w:val="lowerRoman"/>
      <w:lvlText w:val="%9."/>
      <w:lvlJc w:val="right"/>
      <w:pPr>
        <w:ind w:left="13908" w:hanging="180"/>
      </w:pPr>
    </w:lvl>
  </w:abstractNum>
  <w:num w:numId="1">
    <w:abstractNumId w:val="3"/>
  </w:num>
  <w:num w:numId="2">
    <w:abstractNumId w:val="10"/>
  </w:num>
  <w:num w:numId="3">
    <w:abstractNumId w:val="5"/>
  </w:num>
  <w:num w:numId="4">
    <w:abstractNumId w:val="9"/>
  </w:num>
  <w:num w:numId="5">
    <w:abstractNumId w:val="2"/>
  </w:num>
  <w:num w:numId="6">
    <w:abstractNumId w:val="1"/>
  </w:num>
  <w:num w:numId="7">
    <w:abstractNumId w:val="4"/>
  </w:num>
  <w:num w:numId="8">
    <w:abstractNumId w:val="0"/>
  </w:num>
  <w:num w:numId="9">
    <w:abstractNumId w:val="7"/>
  </w:num>
  <w:num w:numId="10">
    <w:abstractNumId w:val="6"/>
  </w:num>
  <w:num w:numId="11">
    <w:abstractNumId w:val="8"/>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5A51"/>
    <w:rsid w:val="00001D97"/>
    <w:rsid w:val="00015D83"/>
    <w:rsid w:val="00020864"/>
    <w:rsid w:val="00031D35"/>
    <w:rsid w:val="00033C6E"/>
    <w:rsid w:val="0003717A"/>
    <w:rsid w:val="00040980"/>
    <w:rsid w:val="0004546F"/>
    <w:rsid w:val="00054D3E"/>
    <w:rsid w:val="00063385"/>
    <w:rsid w:val="000755EB"/>
    <w:rsid w:val="00077925"/>
    <w:rsid w:val="00077BF2"/>
    <w:rsid w:val="00082835"/>
    <w:rsid w:val="00090629"/>
    <w:rsid w:val="0009505D"/>
    <w:rsid w:val="0009516B"/>
    <w:rsid w:val="000C0F25"/>
    <w:rsid w:val="000C766F"/>
    <w:rsid w:val="000D17F9"/>
    <w:rsid w:val="000E0B8C"/>
    <w:rsid w:val="000E3E05"/>
    <w:rsid w:val="001139C6"/>
    <w:rsid w:val="00117173"/>
    <w:rsid w:val="00145099"/>
    <w:rsid w:val="001469EB"/>
    <w:rsid w:val="00157819"/>
    <w:rsid w:val="0018311A"/>
    <w:rsid w:val="001841E0"/>
    <w:rsid w:val="00184837"/>
    <w:rsid w:val="00187CAF"/>
    <w:rsid w:val="001A42F2"/>
    <w:rsid w:val="001B7B21"/>
    <w:rsid w:val="001C03F8"/>
    <w:rsid w:val="001C2BE8"/>
    <w:rsid w:val="001C7E12"/>
    <w:rsid w:val="001D72F9"/>
    <w:rsid w:val="001E6D53"/>
    <w:rsid w:val="001F4A5E"/>
    <w:rsid w:val="001F793A"/>
    <w:rsid w:val="002325F9"/>
    <w:rsid w:val="00233427"/>
    <w:rsid w:val="00236D30"/>
    <w:rsid w:val="002430BC"/>
    <w:rsid w:val="00243238"/>
    <w:rsid w:val="00253EEE"/>
    <w:rsid w:val="00266C9A"/>
    <w:rsid w:val="002A4FF1"/>
    <w:rsid w:val="002A53D6"/>
    <w:rsid w:val="002B3D3C"/>
    <w:rsid w:val="002E7408"/>
    <w:rsid w:val="002F0F6A"/>
    <w:rsid w:val="0031564D"/>
    <w:rsid w:val="00316047"/>
    <w:rsid w:val="00333D50"/>
    <w:rsid w:val="00345100"/>
    <w:rsid w:val="0034760D"/>
    <w:rsid w:val="003578B4"/>
    <w:rsid w:val="00357FF4"/>
    <w:rsid w:val="00361758"/>
    <w:rsid w:val="00370112"/>
    <w:rsid w:val="00393AFE"/>
    <w:rsid w:val="003A3EB6"/>
    <w:rsid w:val="003B1B53"/>
    <w:rsid w:val="003C777A"/>
    <w:rsid w:val="003D346D"/>
    <w:rsid w:val="00417960"/>
    <w:rsid w:val="004229B1"/>
    <w:rsid w:val="0042375D"/>
    <w:rsid w:val="00435930"/>
    <w:rsid w:val="00437F3F"/>
    <w:rsid w:val="0045000D"/>
    <w:rsid w:val="0046062E"/>
    <w:rsid w:val="00475C0C"/>
    <w:rsid w:val="0049114B"/>
    <w:rsid w:val="004D6357"/>
    <w:rsid w:val="004E15E3"/>
    <w:rsid w:val="004E7562"/>
    <w:rsid w:val="004F3CD4"/>
    <w:rsid w:val="004F6635"/>
    <w:rsid w:val="004F6874"/>
    <w:rsid w:val="005076D2"/>
    <w:rsid w:val="00513F1B"/>
    <w:rsid w:val="005259A0"/>
    <w:rsid w:val="0052703C"/>
    <w:rsid w:val="00527561"/>
    <w:rsid w:val="00542875"/>
    <w:rsid w:val="00542D2D"/>
    <w:rsid w:val="00544BF3"/>
    <w:rsid w:val="005517A9"/>
    <w:rsid w:val="00555DB3"/>
    <w:rsid w:val="00574CE2"/>
    <w:rsid w:val="00585573"/>
    <w:rsid w:val="005952C9"/>
    <w:rsid w:val="005B2EB4"/>
    <w:rsid w:val="005F0342"/>
    <w:rsid w:val="005F0A82"/>
    <w:rsid w:val="00611CC5"/>
    <w:rsid w:val="006122EC"/>
    <w:rsid w:val="00612319"/>
    <w:rsid w:val="0061397D"/>
    <w:rsid w:val="00614FF8"/>
    <w:rsid w:val="00634FAC"/>
    <w:rsid w:val="00642E9F"/>
    <w:rsid w:val="0066648C"/>
    <w:rsid w:val="006875E3"/>
    <w:rsid w:val="006A051E"/>
    <w:rsid w:val="006B7672"/>
    <w:rsid w:val="006D0348"/>
    <w:rsid w:val="006D217A"/>
    <w:rsid w:val="006D4ACC"/>
    <w:rsid w:val="006D7389"/>
    <w:rsid w:val="00710572"/>
    <w:rsid w:val="007111AF"/>
    <w:rsid w:val="007127EA"/>
    <w:rsid w:val="007519EC"/>
    <w:rsid w:val="00752FDD"/>
    <w:rsid w:val="007568E9"/>
    <w:rsid w:val="0076406D"/>
    <w:rsid w:val="00766D08"/>
    <w:rsid w:val="007731FF"/>
    <w:rsid w:val="0078457A"/>
    <w:rsid w:val="007A45A2"/>
    <w:rsid w:val="007A7E3F"/>
    <w:rsid w:val="007C2C8A"/>
    <w:rsid w:val="007C4B4C"/>
    <w:rsid w:val="007D7607"/>
    <w:rsid w:val="007E109B"/>
    <w:rsid w:val="007F14D6"/>
    <w:rsid w:val="00804488"/>
    <w:rsid w:val="00806776"/>
    <w:rsid w:val="008079B0"/>
    <w:rsid w:val="00814058"/>
    <w:rsid w:val="00820D5A"/>
    <w:rsid w:val="00822956"/>
    <w:rsid w:val="008247E7"/>
    <w:rsid w:val="008409B2"/>
    <w:rsid w:val="00853A2D"/>
    <w:rsid w:val="0088103C"/>
    <w:rsid w:val="00884DA5"/>
    <w:rsid w:val="008973D9"/>
    <w:rsid w:val="008B2D15"/>
    <w:rsid w:val="008B473D"/>
    <w:rsid w:val="008C0036"/>
    <w:rsid w:val="008C6261"/>
    <w:rsid w:val="008F60AD"/>
    <w:rsid w:val="008F6E9D"/>
    <w:rsid w:val="00911F01"/>
    <w:rsid w:val="009126C6"/>
    <w:rsid w:val="00925B46"/>
    <w:rsid w:val="009320B7"/>
    <w:rsid w:val="009326B2"/>
    <w:rsid w:val="00934DA4"/>
    <w:rsid w:val="009543BC"/>
    <w:rsid w:val="00955EA7"/>
    <w:rsid w:val="009708A3"/>
    <w:rsid w:val="0097528B"/>
    <w:rsid w:val="0097641F"/>
    <w:rsid w:val="00977873"/>
    <w:rsid w:val="009939AE"/>
    <w:rsid w:val="009C5DBA"/>
    <w:rsid w:val="009D377F"/>
    <w:rsid w:val="009F1559"/>
    <w:rsid w:val="00A0347D"/>
    <w:rsid w:val="00A04D42"/>
    <w:rsid w:val="00A128AD"/>
    <w:rsid w:val="00A15DD9"/>
    <w:rsid w:val="00A30355"/>
    <w:rsid w:val="00A30BF9"/>
    <w:rsid w:val="00A314EA"/>
    <w:rsid w:val="00A33E22"/>
    <w:rsid w:val="00A64900"/>
    <w:rsid w:val="00A81F07"/>
    <w:rsid w:val="00A8324B"/>
    <w:rsid w:val="00A8667B"/>
    <w:rsid w:val="00AA29C0"/>
    <w:rsid w:val="00AB47EF"/>
    <w:rsid w:val="00AC6B56"/>
    <w:rsid w:val="00AE4042"/>
    <w:rsid w:val="00AE714B"/>
    <w:rsid w:val="00B0622C"/>
    <w:rsid w:val="00B23DF9"/>
    <w:rsid w:val="00B31CE2"/>
    <w:rsid w:val="00B36C26"/>
    <w:rsid w:val="00B4421A"/>
    <w:rsid w:val="00B45A51"/>
    <w:rsid w:val="00B57CD2"/>
    <w:rsid w:val="00B60785"/>
    <w:rsid w:val="00B81917"/>
    <w:rsid w:val="00BA0B52"/>
    <w:rsid w:val="00BB0025"/>
    <w:rsid w:val="00BC3BC1"/>
    <w:rsid w:val="00BC5118"/>
    <w:rsid w:val="00BD123D"/>
    <w:rsid w:val="00C008F0"/>
    <w:rsid w:val="00C2357E"/>
    <w:rsid w:val="00C376C2"/>
    <w:rsid w:val="00C40623"/>
    <w:rsid w:val="00C845E6"/>
    <w:rsid w:val="00C87FF4"/>
    <w:rsid w:val="00CE6735"/>
    <w:rsid w:val="00CF6C84"/>
    <w:rsid w:val="00D00F9A"/>
    <w:rsid w:val="00D036CA"/>
    <w:rsid w:val="00D248CB"/>
    <w:rsid w:val="00D30C82"/>
    <w:rsid w:val="00D34526"/>
    <w:rsid w:val="00D4561E"/>
    <w:rsid w:val="00D466AD"/>
    <w:rsid w:val="00D60FC5"/>
    <w:rsid w:val="00D62999"/>
    <w:rsid w:val="00D63152"/>
    <w:rsid w:val="00D664BF"/>
    <w:rsid w:val="00D72528"/>
    <w:rsid w:val="00D751E4"/>
    <w:rsid w:val="00D825F8"/>
    <w:rsid w:val="00D874B3"/>
    <w:rsid w:val="00D951FD"/>
    <w:rsid w:val="00DA05BB"/>
    <w:rsid w:val="00DA5909"/>
    <w:rsid w:val="00DA63F5"/>
    <w:rsid w:val="00DC1880"/>
    <w:rsid w:val="00DC4DDE"/>
    <w:rsid w:val="00DF60D6"/>
    <w:rsid w:val="00E05302"/>
    <w:rsid w:val="00E236BA"/>
    <w:rsid w:val="00E52AFA"/>
    <w:rsid w:val="00E62AD9"/>
    <w:rsid w:val="00E7197A"/>
    <w:rsid w:val="00E81BA5"/>
    <w:rsid w:val="00E84A18"/>
    <w:rsid w:val="00E919AE"/>
    <w:rsid w:val="00E930A6"/>
    <w:rsid w:val="00E94E54"/>
    <w:rsid w:val="00EC5795"/>
    <w:rsid w:val="00EE3C56"/>
    <w:rsid w:val="00EE7659"/>
    <w:rsid w:val="00F0664B"/>
    <w:rsid w:val="00F13E03"/>
    <w:rsid w:val="00F14481"/>
    <w:rsid w:val="00F17AFE"/>
    <w:rsid w:val="00F2045E"/>
    <w:rsid w:val="00F243F7"/>
    <w:rsid w:val="00F32F1A"/>
    <w:rsid w:val="00F42174"/>
    <w:rsid w:val="00F55A57"/>
    <w:rsid w:val="00F61D3B"/>
    <w:rsid w:val="00F622FA"/>
    <w:rsid w:val="00F6384D"/>
    <w:rsid w:val="00F74008"/>
    <w:rsid w:val="00F74E55"/>
    <w:rsid w:val="00F81812"/>
    <w:rsid w:val="00F85A5D"/>
    <w:rsid w:val="00F90D12"/>
    <w:rsid w:val="00FA2FAB"/>
    <w:rsid w:val="00FB2E97"/>
    <w:rsid w:val="00FB7012"/>
    <w:rsid w:val="00FD2914"/>
    <w:rsid w:val="00FE667F"/>
    <w:rsid w:val="00FF5867"/>
    <w:rsid w:val="00FF6F5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E54FD9E"/>
  <w15:docId w15:val="{1B3890E6-AA1B-4092-B5DE-549E94C20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45A51"/>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rsid w:val="00B45A51"/>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tentwordvalid">
    <w:name w:val="contentword_valid"/>
    <w:basedOn w:val="Bekezdsalapbettpusa"/>
    <w:rsid w:val="00B45A51"/>
  </w:style>
  <w:style w:type="paragraph" w:styleId="Listaszerbekezds">
    <w:name w:val="List Paragraph"/>
    <w:basedOn w:val="Norml"/>
    <w:uiPriority w:val="34"/>
    <w:qFormat/>
    <w:rsid w:val="00E84A18"/>
    <w:pPr>
      <w:ind w:left="720"/>
      <w:contextualSpacing/>
    </w:pPr>
  </w:style>
  <w:style w:type="paragraph" w:styleId="lfej">
    <w:name w:val="header"/>
    <w:basedOn w:val="Norml"/>
    <w:link w:val="lfejChar"/>
    <w:uiPriority w:val="99"/>
    <w:unhideWhenUsed/>
    <w:rsid w:val="00316047"/>
    <w:pPr>
      <w:tabs>
        <w:tab w:val="center" w:pos="4536"/>
        <w:tab w:val="right" w:pos="9072"/>
      </w:tabs>
      <w:spacing w:after="0" w:line="240" w:lineRule="auto"/>
    </w:pPr>
  </w:style>
  <w:style w:type="character" w:customStyle="1" w:styleId="lfejChar">
    <w:name w:val="Élőfej Char"/>
    <w:basedOn w:val="Bekezdsalapbettpusa"/>
    <w:link w:val="lfej"/>
    <w:uiPriority w:val="99"/>
    <w:rsid w:val="00316047"/>
  </w:style>
  <w:style w:type="paragraph" w:styleId="llb">
    <w:name w:val="footer"/>
    <w:basedOn w:val="Norml"/>
    <w:link w:val="llbChar"/>
    <w:uiPriority w:val="99"/>
    <w:unhideWhenUsed/>
    <w:rsid w:val="00316047"/>
    <w:pPr>
      <w:tabs>
        <w:tab w:val="center" w:pos="4536"/>
        <w:tab w:val="right" w:pos="9072"/>
      </w:tabs>
      <w:spacing w:after="0" w:line="240" w:lineRule="auto"/>
    </w:pPr>
  </w:style>
  <w:style w:type="character" w:customStyle="1" w:styleId="llbChar">
    <w:name w:val="Élőláb Char"/>
    <w:basedOn w:val="Bekezdsalapbettpusa"/>
    <w:link w:val="llb"/>
    <w:uiPriority w:val="99"/>
    <w:rsid w:val="00316047"/>
  </w:style>
  <w:style w:type="paragraph" w:styleId="Buborkszveg">
    <w:name w:val="Balloon Text"/>
    <w:basedOn w:val="Norml"/>
    <w:link w:val="BuborkszvegChar"/>
    <w:uiPriority w:val="99"/>
    <w:semiHidden/>
    <w:unhideWhenUsed/>
    <w:rsid w:val="001E6D53"/>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1E6D53"/>
    <w:rPr>
      <w:rFonts w:ascii="Tahoma" w:hAnsi="Tahoma" w:cs="Tahoma"/>
      <w:sz w:val="16"/>
      <w:szCs w:val="16"/>
    </w:rPr>
  </w:style>
  <w:style w:type="character" w:styleId="Jegyzethivatkozs">
    <w:name w:val="annotation reference"/>
    <w:basedOn w:val="Bekezdsalapbettpusa"/>
    <w:uiPriority w:val="99"/>
    <w:semiHidden/>
    <w:unhideWhenUsed/>
    <w:rsid w:val="00DA05BB"/>
    <w:rPr>
      <w:sz w:val="16"/>
      <w:szCs w:val="16"/>
    </w:rPr>
  </w:style>
  <w:style w:type="paragraph" w:styleId="Jegyzetszveg">
    <w:name w:val="annotation text"/>
    <w:basedOn w:val="Norml"/>
    <w:link w:val="JegyzetszvegChar"/>
    <w:uiPriority w:val="99"/>
    <w:unhideWhenUsed/>
    <w:rsid w:val="00F81812"/>
    <w:pPr>
      <w:spacing w:line="240" w:lineRule="auto"/>
    </w:pPr>
    <w:rPr>
      <w:sz w:val="20"/>
      <w:szCs w:val="20"/>
    </w:rPr>
  </w:style>
  <w:style w:type="character" w:customStyle="1" w:styleId="JegyzetszvegChar">
    <w:name w:val="Jegyzetszöveg Char"/>
    <w:basedOn w:val="Bekezdsalapbettpusa"/>
    <w:link w:val="Jegyzetszveg"/>
    <w:uiPriority w:val="99"/>
    <w:rsid w:val="00DA05BB"/>
    <w:rPr>
      <w:sz w:val="20"/>
      <w:szCs w:val="20"/>
    </w:rPr>
  </w:style>
  <w:style w:type="paragraph" w:styleId="Megjegyzstrgya">
    <w:name w:val="annotation subject"/>
    <w:basedOn w:val="Jegyzetszveg"/>
    <w:next w:val="Jegyzetszveg"/>
    <w:link w:val="MegjegyzstrgyaChar"/>
    <w:uiPriority w:val="99"/>
    <w:semiHidden/>
    <w:unhideWhenUsed/>
    <w:rsid w:val="00DA05BB"/>
    <w:rPr>
      <w:b/>
      <w:bCs/>
    </w:rPr>
  </w:style>
  <w:style w:type="character" w:customStyle="1" w:styleId="MegjegyzstrgyaChar">
    <w:name w:val="Megjegyzés tárgya Char"/>
    <w:basedOn w:val="JegyzetszvegChar"/>
    <w:link w:val="Megjegyzstrgya"/>
    <w:uiPriority w:val="99"/>
    <w:semiHidden/>
    <w:rsid w:val="00DA05BB"/>
    <w:rPr>
      <w:b/>
      <w:bCs/>
      <w:sz w:val="20"/>
      <w:szCs w:val="20"/>
    </w:rPr>
  </w:style>
  <w:style w:type="character" w:customStyle="1" w:styleId="apple-converted-space">
    <w:name w:val="apple-converted-space"/>
    <w:basedOn w:val="Bekezdsalapbettpusa"/>
    <w:rsid w:val="009708A3"/>
  </w:style>
  <w:style w:type="paragraph" w:customStyle="1" w:styleId="cf0">
    <w:name w:val="cf0"/>
    <w:basedOn w:val="Norml"/>
    <w:rsid w:val="009708A3"/>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styleId="Hiperhivatkozs">
    <w:name w:val="Hyperlink"/>
    <w:basedOn w:val="Bekezdsalapbettpusa"/>
    <w:uiPriority w:val="99"/>
    <w:semiHidden/>
    <w:unhideWhenUsed/>
    <w:rsid w:val="009708A3"/>
    <w:rPr>
      <w:color w:val="0000FF"/>
      <w:u w:val="single"/>
    </w:rPr>
  </w:style>
  <w:style w:type="paragraph" w:styleId="Vltozat">
    <w:name w:val="Revision"/>
    <w:hidden/>
    <w:uiPriority w:val="99"/>
    <w:semiHidden/>
    <w:rsid w:val="001D72F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10215">
      <w:bodyDiv w:val="1"/>
      <w:marLeft w:val="0"/>
      <w:marRight w:val="0"/>
      <w:marTop w:val="0"/>
      <w:marBottom w:val="0"/>
      <w:divBdr>
        <w:top w:val="none" w:sz="0" w:space="0" w:color="auto"/>
        <w:left w:val="none" w:sz="0" w:space="0" w:color="auto"/>
        <w:bottom w:val="none" w:sz="0" w:space="0" w:color="auto"/>
        <w:right w:val="none" w:sz="0" w:space="0" w:color="auto"/>
      </w:divBdr>
    </w:div>
    <w:div w:id="151220907">
      <w:bodyDiv w:val="1"/>
      <w:marLeft w:val="0"/>
      <w:marRight w:val="0"/>
      <w:marTop w:val="0"/>
      <w:marBottom w:val="0"/>
      <w:divBdr>
        <w:top w:val="none" w:sz="0" w:space="0" w:color="auto"/>
        <w:left w:val="none" w:sz="0" w:space="0" w:color="auto"/>
        <w:bottom w:val="none" w:sz="0" w:space="0" w:color="auto"/>
        <w:right w:val="none" w:sz="0" w:space="0" w:color="auto"/>
      </w:divBdr>
    </w:div>
    <w:div w:id="175537569">
      <w:bodyDiv w:val="1"/>
      <w:marLeft w:val="0"/>
      <w:marRight w:val="0"/>
      <w:marTop w:val="0"/>
      <w:marBottom w:val="0"/>
      <w:divBdr>
        <w:top w:val="none" w:sz="0" w:space="0" w:color="auto"/>
        <w:left w:val="none" w:sz="0" w:space="0" w:color="auto"/>
        <w:bottom w:val="none" w:sz="0" w:space="0" w:color="auto"/>
        <w:right w:val="none" w:sz="0" w:space="0" w:color="auto"/>
      </w:divBdr>
    </w:div>
    <w:div w:id="185484529">
      <w:bodyDiv w:val="1"/>
      <w:marLeft w:val="0"/>
      <w:marRight w:val="0"/>
      <w:marTop w:val="0"/>
      <w:marBottom w:val="0"/>
      <w:divBdr>
        <w:top w:val="none" w:sz="0" w:space="0" w:color="auto"/>
        <w:left w:val="none" w:sz="0" w:space="0" w:color="auto"/>
        <w:bottom w:val="none" w:sz="0" w:space="0" w:color="auto"/>
        <w:right w:val="none" w:sz="0" w:space="0" w:color="auto"/>
      </w:divBdr>
    </w:div>
    <w:div w:id="195166859">
      <w:bodyDiv w:val="1"/>
      <w:marLeft w:val="0"/>
      <w:marRight w:val="0"/>
      <w:marTop w:val="0"/>
      <w:marBottom w:val="0"/>
      <w:divBdr>
        <w:top w:val="none" w:sz="0" w:space="0" w:color="auto"/>
        <w:left w:val="none" w:sz="0" w:space="0" w:color="auto"/>
        <w:bottom w:val="none" w:sz="0" w:space="0" w:color="auto"/>
        <w:right w:val="none" w:sz="0" w:space="0" w:color="auto"/>
      </w:divBdr>
    </w:div>
    <w:div w:id="240721793">
      <w:bodyDiv w:val="1"/>
      <w:marLeft w:val="0"/>
      <w:marRight w:val="0"/>
      <w:marTop w:val="0"/>
      <w:marBottom w:val="0"/>
      <w:divBdr>
        <w:top w:val="none" w:sz="0" w:space="0" w:color="auto"/>
        <w:left w:val="none" w:sz="0" w:space="0" w:color="auto"/>
        <w:bottom w:val="none" w:sz="0" w:space="0" w:color="auto"/>
        <w:right w:val="none" w:sz="0" w:space="0" w:color="auto"/>
      </w:divBdr>
    </w:div>
    <w:div w:id="265232033">
      <w:bodyDiv w:val="1"/>
      <w:marLeft w:val="0"/>
      <w:marRight w:val="0"/>
      <w:marTop w:val="0"/>
      <w:marBottom w:val="0"/>
      <w:divBdr>
        <w:top w:val="none" w:sz="0" w:space="0" w:color="auto"/>
        <w:left w:val="none" w:sz="0" w:space="0" w:color="auto"/>
        <w:bottom w:val="none" w:sz="0" w:space="0" w:color="auto"/>
        <w:right w:val="none" w:sz="0" w:space="0" w:color="auto"/>
      </w:divBdr>
    </w:div>
    <w:div w:id="314382733">
      <w:bodyDiv w:val="1"/>
      <w:marLeft w:val="0"/>
      <w:marRight w:val="0"/>
      <w:marTop w:val="0"/>
      <w:marBottom w:val="0"/>
      <w:divBdr>
        <w:top w:val="none" w:sz="0" w:space="0" w:color="auto"/>
        <w:left w:val="none" w:sz="0" w:space="0" w:color="auto"/>
        <w:bottom w:val="none" w:sz="0" w:space="0" w:color="auto"/>
        <w:right w:val="none" w:sz="0" w:space="0" w:color="auto"/>
      </w:divBdr>
    </w:div>
    <w:div w:id="399446321">
      <w:bodyDiv w:val="1"/>
      <w:marLeft w:val="0"/>
      <w:marRight w:val="0"/>
      <w:marTop w:val="0"/>
      <w:marBottom w:val="0"/>
      <w:divBdr>
        <w:top w:val="none" w:sz="0" w:space="0" w:color="auto"/>
        <w:left w:val="none" w:sz="0" w:space="0" w:color="auto"/>
        <w:bottom w:val="none" w:sz="0" w:space="0" w:color="auto"/>
        <w:right w:val="none" w:sz="0" w:space="0" w:color="auto"/>
      </w:divBdr>
    </w:div>
    <w:div w:id="669870989">
      <w:bodyDiv w:val="1"/>
      <w:marLeft w:val="0"/>
      <w:marRight w:val="0"/>
      <w:marTop w:val="0"/>
      <w:marBottom w:val="0"/>
      <w:divBdr>
        <w:top w:val="none" w:sz="0" w:space="0" w:color="auto"/>
        <w:left w:val="none" w:sz="0" w:space="0" w:color="auto"/>
        <w:bottom w:val="none" w:sz="0" w:space="0" w:color="auto"/>
        <w:right w:val="none" w:sz="0" w:space="0" w:color="auto"/>
      </w:divBdr>
    </w:div>
    <w:div w:id="760375800">
      <w:bodyDiv w:val="1"/>
      <w:marLeft w:val="0"/>
      <w:marRight w:val="0"/>
      <w:marTop w:val="0"/>
      <w:marBottom w:val="0"/>
      <w:divBdr>
        <w:top w:val="none" w:sz="0" w:space="0" w:color="auto"/>
        <w:left w:val="none" w:sz="0" w:space="0" w:color="auto"/>
        <w:bottom w:val="none" w:sz="0" w:space="0" w:color="auto"/>
        <w:right w:val="none" w:sz="0" w:space="0" w:color="auto"/>
      </w:divBdr>
    </w:div>
    <w:div w:id="884566661">
      <w:bodyDiv w:val="1"/>
      <w:marLeft w:val="0"/>
      <w:marRight w:val="0"/>
      <w:marTop w:val="0"/>
      <w:marBottom w:val="0"/>
      <w:divBdr>
        <w:top w:val="none" w:sz="0" w:space="0" w:color="auto"/>
        <w:left w:val="none" w:sz="0" w:space="0" w:color="auto"/>
        <w:bottom w:val="none" w:sz="0" w:space="0" w:color="auto"/>
        <w:right w:val="none" w:sz="0" w:space="0" w:color="auto"/>
      </w:divBdr>
    </w:div>
    <w:div w:id="911235391">
      <w:bodyDiv w:val="1"/>
      <w:marLeft w:val="0"/>
      <w:marRight w:val="0"/>
      <w:marTop w:val="0"/>
      <w:marBottom w:val="0"/>
      <w:divBdr>
        <w:top w:val="none" w:sz="0" w:space="0" w:color="auto"/>
        <w:left w:val="none" w:sz="0" w:space="0" w:color="auto"/>
        <w:bottom w:val="none" w:sz="0" w:space="0" w:color="auto"/>
        <w:right w:val="none" w:sz="0" w:space="0" w:color="auto"/>
      </w:divBdr>
    </w:div>
    <w:div w:id="931012452">
      <w:bodyDiv w:val="1"/>
      <w:marLeft w:val="0"/>
      <w:marRight w:val="0"/>
      <w:marTop w:val="0"/>
      <w:marBottom w:val="0"/>
      <w:divBdr>
        <w:top w:val="none" w:sz="0" w:space="0" w:color="auto"/>
        <w:left w:val="none" w:sz="0" w:space="0" w:color="auto"/>
        <w:bottom w:val="none" w:sz="0" w:space="0" w:color="auto"/>
        <w:right w:val="none" w:sz="0" w:space="0" w:color="auto"/>
      </w:divBdr>
    </w:div>
    <w:div w:id="962921976">
      <w:bodyDiv w:val="1"/>
      <w:marLeft w:val="0"/>
      <w:marRight w:val="0"/>
      <w:marTop w:val="0"/>
      <w:marBottom w:val="0"/>
      <w:divBdr>
        <w:top w:val="none" w:sz="0" w:space="0" w:color="auto"/>
        <w:left w:val="none" w:sz="0" w:space="0" w:color="auto"/>
        <w:bottom w:val="none" w:sz="0" w:space="0" w:color="auto"/>
        <w:right w:val="none" w:sz="0" w:space="0" w:color="auto"/>
      </w:divBdr>
    </w:div>
    <w:div w:id="1106123014">
      <w:bodyDiv w:val="1"/>
      <w:marLeft w:val="0"/>
      <w:marRight w:val="0"/>
      <w:marTop w:val="0"/>
      <w:marBottom w:val="0"/>
      <w:divBdr>
        <w:top w:val="none" w:sz="0" w:space="0" w:color="auto"/>
        <w:left w:val="none" w:sz="0" w:space="0" w:color="auto"/>
        <w:bottom w:val="none" w:sz="0" w:space="0" w:color="auto"/>
        <w:right w:val="none" w:sz="0" w:space="0" w:color="auto"/>
      </w:divBdr>
    </w:div>
    <w:div w:id="1143891898">
      <w:bodyDiv w:val="1"/>
      <w:marLeft w:val="0"/>
      <w:marRight w:val="0"/>
      <w:marTop w:val="0"/>
      <w:marBottom w:val="0"/>
      <w:divBdr>
        <w:top w:val="none" w:sz="0" w:space="0" w:color="auto"/>
        <w:left w:val="none" w:sz="0" w:space="0" w:color="auto"/>
        <w:bottom w:val="none" w:sz="0" w:space="0" w:color="auto"/>
        <w:right w:val="none" w:sz="0" w:space="0" w:color="auto"/>
      </w:divBdr>
    </w:div>
    <w:div w:id="1366754224">
      <w:bodyDiv w:val="1"/>
      <w:marLeft w:val="0"/>
      <w:marRight w:val="0"/>
      <w:marTop w:val="0"/>
      <w:marBottom w:val="0"/>
      <w:divBdr>
        <w:top w:val="none" w:sz="0" w:space="0" w:color="auto"/>
        <w:left w:val="none" w:sz="0" w:space="0" w:color="auto"/>
        <w:bottom w:val="none" w:sz="0" w:space="0" w:color="auto"/>
        <w:right w:val="none" w:sz="0" w:space="0" w:color="auto"/>
      </w:divBdr>
    </w:div>
    <w:div w:id="1458378679">
      <w:bodyDiv w:val="1"/>
      <w:marLeft w:val="0"/>
      <w:marRight w:val="0"/>
      <w:marTop w:val="0"/>
      <w:marBottom w:val="0"/>
      <w:divBdr>
        <w:top w:val="none" w:sz="0" w:space="0" w:color="auto"/>
        <w:left w:val="none" w:sz="0" w:space="0" w:color="auto"/>
        <w:bottom w:val="none" w:sz="0" w:space="0" w:color="auto"/>
        <w:right w:val="none" w:sz="0" w:space="0" w:color="auto"/>
      </w:divBdr>
    </w:div>
    <w:div w:id="1549149637">
      <w:bodyDiv w:val="1"/>
      <w:marLeft w:val="0"/>
      <w:marRight w:val="0"/>
      <w:marTop w:val="0"/>
      <w:marBottom w:val="0"/>
      <w:divBdr>
        <w:top w:val="none" w:sz="0" w:space="0" w:color="auto"/>
        <w:left w:val="none" w:sz="0" w:space="0" w:color="auto"/>
        <w:bottom w:val="none" w:sz="0" w:space="0" w:color="auto"/>
        <w:right w:val="none" w:sz="0" w:space="0" w:color="auto"/>
      </w:divBdr>
    </w:div>
    <w:div w:id="1605385539">
      <w:bodyDiv w:val="1"/>
      <w:marLeft w:val="0"/>
      <w:marRight w:val="0"/>
      <w:marTop w:val="0"/>
      <w:marBottom w:val="0"/>
      <w:divBdr>
        <w:top w:val="none" w:sz="0" w:space="0" w:color="auto"/>
        <w:left w:val="none" w:sz="0" w:space="0" w:color="auto"/>
        <w:bottom w:val="none" w:sz="0" w:space="0" w:color="auto"/>
        <w:right w:val="none" w:sz="0" w:space="0" w:color="auto"/>
      </w:divBdr>
    </w:div>
    <w:div w:id="2057778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um" ma:contentTypeID="0x0101001CF1C55AF383E04CA40D821FFC551BC0" ma:contentTypeVersion="1" ma:contentTypeDescription="Új dokumentum létrehozása." ma:contentTypeScope="" ma:versionID="81c662dcce3f0e431e32e9fa1310ee58">
  <xsd:schema xmlns:xsd="http://www.w3.org/2001/XMLSchema" xmlns:xs="http://www.w3.org/2001/XMLSchema" xmlns:p="http://schemas.microsoft.com/office/2006/metadata/properties" xmlns:ns2="17de7140-9b9c-413b-b2c6-79a2c327c01e" targetNamespace="http://schemas.microsoft.com/office/2006/metadata/properties" ma:root="true" ma:fieldsID="8b3f87149f5c7512bce277a52b8698e6" ns2:_="">
    <xsd:import namespace="17de7140-9b9c-413b-b2c6-79a2c327c01e"/>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e7140-9b9c-413b-b2c6-79a2c327c01e" elementFormDefault="qualified">
    <xsd:import namespace="http://schemas.microsoft.com/office/2006/documentManagement/types"/>
    <xsd:import namespace="http://schemas.microsoft.com/office/infopath/2007/PartnerControls"/>
    <xsd:element name="SharedWithUsers" ma:index="8" nillable="true" ma:displayName="Résztvevők"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7D1C6E-3ECC-4CD3-8387-1B733E47232F}">
  <ds:schemaRefs>
    <ds:schemaRef ds:uri="http://schemas.microsoft.com/sharepoint/v3/contenttype/forms"/>
  </ds:schemaRefs>
</ds:datastoreItem>
</file>

<file path=customXml/itemProps2.xml><?xml version="1.0" encoding="utf-8"?>
<ds:datastoreItem xmlns:ds="http://schemas.openxmlformats.org/officeDocument/2006/customXml" ds:itemID="{1BECDF59-6CCC-4C98-B249-8277CFDBDD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de7140-9b9c-413b-b2c6-79a2c327c0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635A425-467A-4BB3-A8B4-2B489F1F68CF}">
  <ds:schemaRefs>
    <ds:schemaRef ds:uri="http://www.w3.org/XML/1998/namespace"/>
    <ds:schemaRef ds:uri="http://schemas.microsoft.com/office/2006/documentManagement/types"/>
    <ds:schemaRef ds:uri="http://purl.org/dc/elements/1.1/"/>
    <ds:schemaRef ds:uri="http://purl.org/dc/terms/"/>
    <ds:schemaRef ds:uri="http://purl.org/dc/dcmitype/"/>
    <ds:schemaRef ds:uri="http://schemas.openxmlformats.org/package/2006/metadata/core-properties"/>
    <ds:schemaRef ds:uri="http://schemas.microsoft.com/office/2006/metadata/properties"/>
    <ds:schemaRef ds:uri="http://schemas.microsoft.com/office/infopath/2007/PartnerControls"/>
    <ds:schemaRef ds:uri="17de7140-9b9c-413b-b2c6-79a2c327c01e"/>
  </ds:schemaRefs>
</ds:datastoreItem>
</file>

<file path=customXml/itemProps4.xml><?xml version="1.0" encoding="utf-8"?>
<ds:datastoreItem xmlns:ds="http://schemas.openxmlformats.org/officeDocument/2006/customXml" ds:itemID="{A9167F10-4630-45EF-9995-1772099082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1501</Words>
  <Characters>10358</Characters>
  <Application>Microsoft Office Word</Application>
  <DocSecurity>0</DocSecurity>
  <Lines>86</Lines>
  <Paragraphs>23</Paragraphs>
  <ScaleCrop>false</ScaleCrop>
  <HeadingPairs>
    <vt:vector size="2" baseType="variant">
      <vt:variant>
        <vt:lpstr>Cím</vt:lpstr>
      </vt:variant>
      <vt:variant>
        <vt:i4>1</vt:i4>
      </vt:variant>
    </vt:vector>
  </HeadingPairs>
  <TitlesOfParts>
    <vt:vector size="1" baseType="lpstr">
      <vt:lpstr/>
    </vt:vector>
  </TitlesOfParts>
  <Company>DRV Zrt.</Company>
  <LinksUpToDate>false</LinksUpToDate>
  <CharactersWithSpaces>11836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Bagi Péter</dc:creator>
  <cp:lastModifiedBy>Dr Tüske Róbert</cp:lastModifiedBy>
  <cp:revision>2</cp:revision>
  <cp:lastPrinted>2017-06-29T15:03:00Z</cp:lastPrinted>
  <dcterms:created xsi:type="dcterms:W3CDTF">2017-08-18T09:11:00Z</dcterms:created>
  <dcterms:modified xsi:type="dcterms:W3CDTF">2017-08-18T09:11:00Z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0x0101001CF1C55AF383E04CA40D821FFC551BC0</vt:lpwstr>
  </property>
</Properties>
</file>